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sz w:val="28"/>
          <w:szCs w:val="28"/>
        </w:rPr>
      </w:pP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sz w:val="28"/>
          <w:szCs w:val="28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lang w:eastAsia="zh-CN"/>
        </w:rPr>
        <w:t xml:space="preserve">                                </w:t>
      </w:r>
      <w:r>
        <w:rPr>
          <w:b/>
          <w:color w:val="948A54"/>
          <w:sz w:val="28"/>
          <w:szCs w:val="28"/>
          <w:lang w:eastAsia="zh-CN"/>
        </w:rPr>
        <w:t xml:space="preserve">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 xml:space="preserve">ДРАМАТУРГИЯ ТЕЛЕСЕРИАЛА </w:t>
      </w:r>
    </w:p>
    <w:p>
      <w:pPr>
        <w:spacing w:after="16" w:line="247" w:lineRule="auto"/>
        <w:ind w:left="14" w:right="93"/>
        <w:jc w:val="both"/>
        <w:rPr>
          <w:b/>
          <w:bCs/>
          <w:smallCaps/>
          <w:highlight w:val="red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bCs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color w:val="948A54"/>
          <w:lang w:eastAsia="zh-CN"/>
        </w:rPr>
      </w:pPr>
    </w:p>
    <w:p>
      <w:pPr>
        <w:tabs>
          <w:tab w:val="left" w:pos="708"/>
        </w:tabs>
        <w:ind w:left="-142" w:firstLine="142"/>
        <w:rPr>
          <w:bCs/>
          <w:color w:val="000000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jc w:val="center"/>
        <w:rPr>
          <w:i/>
        </w:rPr>
      </w:pPr>
      <w:r>
        <w:rPr>
          <w:i/>
        </w:rPr>
        <w:t>(ФОС адаптирован</w:t>
      </w:r>
    </w:p>
    <w:p>
      <w:pPr>
        <w:jc w:val="center"/>
        <w:rPr>
          <w:i/>
        </w:rPr>
      </w:pPr>
      <w:r>
        <w:rPr>
          <w:i/>
        </w:rPr>
        <w:t xml:space="preserve"> для лиц с ограниченными возможностями</w:t>
      </w:r>
    </w:p>
    <w:p>
      <w:pPr>
        <w:jc w:val="center"/>
        <w:rPr>
          <w:i/>
        </w:rPr>
      </w:pPr>
      <w:r>
        <w:rPr>
          <w:i/>
        </w:rPr>
        <w:t xml:space="preserve"> 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/>
    <w:p>
      <w:pPr>
        <w:pStyle w:val="32"/>
        <w:widowControl w:val="0"/>
        <w:jc w:val="both"/>
        <w:rPr>
          <w:b/>
        </w:rPr>
      </w:pPr>
      <w:r>
        <w:rPr>
          <w:b/>
        </w:rPr>
        <w:t>КОМПЕТЕНЦИИ ОБУЧАЮЩЕГОСЯ, ФОРМИРУЕМЫЕ В РЕЗУЛЬТАТЕ ОСВОЕНИЯ ДИСЦИПЛИНЫ</w:t>
      </w:r>
    </w:p>
    <w:p>
      <w:pPr>
        <w:pStyle w:val="32"/>
        <w:widowControl w:val="0"/>
        <w:jc w:val="both"/>
        <w:rPr>
          <w:b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lang w:eastAsia="zh-CN"/>
        </w:rPr>
      </w:pPr>
      <w:r>
        <w:t xml:space="preserve">Процесс освоения дисциплины направлен на формирование компетенции ПК-1 в соответствии с ФГОС ВО и ОПОП ВО по специальности </w:t>
      </w:r>
      <w:r>
        <w:rPr>
          <w:i/>
        </w:rPr>
        <w:t xml:space="preserve">Драматургия, </w:t>
      </w:r>
      <w:r>
        <w:rPr>
          <w:color w:val="000000"/>
          <w:lang w:eastAsia="zh-CN"/>
        </w:rPr>
        <w:t xml:space="preserve">специализация </w:t>
      </w:r>
      <w:r>
        <w:rPr>
          <w:i/>
          <w:color w:val="000000"/>
          <w:lang w:eastAsia="zh-CN"/>
        </w:rPr>
        <w:t>Мастерство кинодраматурга.</w:t>
      </w:r>
    </w:p>
    <w:p/>
    <w:p>
      <w:pPr>
        <w:jc w:val="both"/>
        <w:rPr>
          <w:b/>
          <w:i/>
        </w:rPr>
      </w:pPr>
      <w:r>
        <w:rPr>
          <w:b/>
          <w:i/>
        </w:rPr>
        <w:t>Перечень планируемых результатов обучения по дисциплине (модулю).</w:t>
      </w:r>
    </w:p>
    <w:p>
      <w:pPr>
        <w:jc w:val="both"/>
        <w:rPr>
          <w:b/>
          <w:i/>
          <w:sz w:val="28"/>
          <w:szCs w:val="28"/>
        </w:rPr>
      </w:pPr>
    </w:p>
    <w:tbl>
      <w:tblPr>
        <w:tblStyle w:val="6"/>
        <w:tblW w:w="9192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48" w:type="dxa"/>
          <w:left w:w="115" w:type="dxa"/>
          <w:bottom w:w="0" w:type="dxa"/>
          <w:right w:w="115" w:type="dxa"/>
        </w:tblCellMar>
      </w:tblPr>
      <w:tblGrid>
        <w:gridCol w:w="1984"/>
        <w:gridCol w:w="2248"/>
        <w:gridCol w:w="4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8" w:type="dxa"/>
            <w:left w:w="115" w:type="dxa"/>
            <w:bottom w:w="0" w:type="dxa"/>
            <w:right w:w="115" w:type="dxa"/>
          </w:tblCellMar>
        </w:tblPrEx>
        <w:trPr>
          <w:trHeight w:val="515" w:hRule="atLeast"/>
        </w:trPr>
        <w:tc>
          <w:tcPr>
            <w:tcW w:w="1984" w:type="dxa"/>
            <w:shd w:val="clear" w:color="auto" w:fill="auto"/>
          </w:tcPr>
          <w:p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2248" w:type="dxa"/>
          </w:tcPr>
          <w:p>
            <w:pPr>
              <w:tabs>
                <w:tab w:val="left" w:pos="430"/>
              </w:tabs>
              <w:ind w:left="142" w:firstLine="4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Индикаторы</w:t>
            </w:r>
          </w:p>
          <w:p>
            <w:pPr>
              <w:tabs>
                <w:tab w:val="left" w:pos="430"/>
              </w:tabs>
              <w:ind w:left="142" w:firstLine="4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компетенций</w:t>
            </w:r>
          </w:p>
        </w:tc>
        <w:tc>
          <w:tcPr>
            <w:tcW w:w="4960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tabs>
                <w:tab w:val="left" w:pos="142"/>
              </w:tabs>
              <w:ind w:left="142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8" w:type="dxa"/>
            <w:left w:w="115" w:type="dxa"/>
            <w:bottom w:w="0" w:type="dxa"/>
            <w:right w:w="115" w:type="dxa"/>
          </w:tblCellMar>
        </w:tblPrEx>
        <w:trPr>
          <w:trHeight w:val="280" w:hRule="atLeast"/>
        </w:trPr>
        <w:tc>
          <w:tcPr>
            <w:tcW w:w="1984" w:type="dxa"/>
            <w:vMerge w:val="restart"/>
            <w:shd w:val="clear" w:color="auto" w:fill="auto"/>
          </w:tcPr>
          <w:p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ПК-1</w:t>
            </w:r>
            <w:r>
              <w:rPr>
                <w:rFonts w:eastAsia="Calibri"/>
                <w:b/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Способен создавать оригинальные, высокохудожественные произведения драматургии в различных видах искусств, в соответствии со спецификой образно-выразительных средств искусств</w:t>
            </w:r>
          </w:p>
        </w:tc>
        <w:tc>
          <w:tcPr>
            <w:tcW w:w="2248" w:type="dxa"/>
            <w:vMerge w:val="restart"/>
          </w:tcPr>
          <w:p>
            <w:pPr>
              <w:tabs>
                <w:tab w:val="left" w:pos="430"/>
              </w:tabs>
              <w:ind w:left="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ПК-1.1.</w:t>
            </w:r>
          </w:p>
          <w:p>
            <w:pPr>
              <w:tabs>
                <w:tab w:val="left" w:pos="430"/>
              </w:tabs>
              <w:ind w:left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Владеет современными  технологиями производства сценария игрового кино и использует их в процессе создания сценария.</w:t>
            </w:r>
          </w:p>
          <w:p>
            <w:pPr>
              <w:pStyle w:val="32"/>
              <w:tabs>
                <w:tab w:val="left" w:pos="430"/>
              </w:tabs>
              <w:ind w:left="4"/>
              <w:rPr>
                <w:sz w:val="28"/>
                <w:szCs w:val="28"/>
              </w:rPr>
            </w:pPr>
          </w:p>
        </w:tc>
        <w:tc>
          <w:tcPr>
            <w:tcW w:w="4960" w:type="dxa"/>
            <w:shd w:val="clear" w:color="auto" w:fill="auto"/>
          </w:tcPr>
          <w:p>
            <w:pPr>
              <w:ind w:left="22" w:firstLine="14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законы построения драматического действия; законы зрительского восприятия, зрительской идентификации, тотальной идентификации; циклы проживания сюжета;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8" w:type="dxa"/>
            <w:left w:w="115" w:type="dxa"/>
            <w:bottom w:w="0" w:type="dxa"/>
            <w:right w:w="115" w:type="dxa"/>
          </w:tblCellMar>
        </w:tblPrEx>
        <w:trPr>
          <w:trHeight w:val="280" w:hRule="atLeast"/>
        </w:trPr>
        <w:tc>
          <w:tcPr>
            <w:tcW w:w="1984" w:type="dxa"/>
            <w:vMerge w:val="continue"/>
            <w:shd w:val="clear" w:color="auto" w:fill="auto"/>
          </w:tcPr>
          <w:p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48" w:type="dxa"/>
            <w:vMerge w:val="continue"/>
          </w:tcPr>
          <w:p>
            <w:pPr>
              <w:tabs>
                <w:tab w:val="left" w:pos="430"/>
              </w:tabs>
              <w:ind w:left="4"/>
              <w:jc w:val="both"/>
              <w:rPr>
                <w:sz w:val="28"/>
                <w:szCs w:val="28"/>
              </w:rPr>
            </w:pPr>
          </w:p>
        </w:tc>
        <w:tc>
          <w:tcPr>
            <w:tcW w:w="4960" w:type="dxa"/>
            <w:shd w:val="clear" w:color="auto" w:fill="auto"/>
          </w:tcPr>
          <w:p>
            <w:pPr>
              <w:ind w:left="22" w:firstLine="14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создавать произведение драматургии в соответствии со спецификой постановочно-производственной работы;  писать сценарий в соответствии с тенденциями зрительского предпочтения современного киноискусства;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8" w:type="dxa"/>
            <w:left w:w="115" w:type="dxa"/>
            <w:bottom w:w="0" w:type="dxa"/>
            <w:right w:w="115" w:type="dxa"/>
          </w:tblCellMar>
        </w:tblPrEx>
        <w:trPr>
          <w:trHeight w:val="589" w:hRule="atLeast"/>
        </w:trPr>
        <w:tc>
          <w:tcPr>
            <w:tcW w:w="1984" w:type="dxa"/>
            <w:vMerge w:val="continue"/>
            <w:shd w:val="clear" w:color="auto" w:fill="auto"/>
          </w:tcPr>
          <w:p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48" w:type="dxa"/>
            <w:vMerge w:val="continue"/>
          </w:tcPr>
          <w:p>
            <w:pPr>
              <w:tabs>
                <w:tab w:val="left" w:pos="430"/>
              </w:tabs>
              <w:ind w:left="4"/>
              <w:jc w:val="both"/>
              <w:rPr>
                <w:sz w:val="28"/>
                <w:szCs w:val="28"/>
              </w:rPr>
            </w:pPr>
          </w:p>
        </w:tc>
        <w:tc>
          <w:tcPr>
            <w:tcW w:w="4960" w:type="dxa"/>
            <w:shd w:val="clear" w:color="auto" w:fill="auto"/>
          </w:tcPr>
          <w:p>
            <w:pPr>
              <w:ind w:left="22" w:firstLine="142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навыками редактирования произведения драматургии,  разработки предложений по устранению недостатков произведения кинодраматургии.</w:t>
            </w:r>
          </w:p>
          <w:p>
            <w:pPr>
              <w:tabs>
                <w:tab w:val="left" w:pos="142"/>
              </w:tabs>
              <w:ind w:left="22" w:firstLine="142"/>
              <w:jc w:val="both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8" w:type="dxa"/>
            <w:left w:w="115" w:type="dxa"/>
            <w:bottom w:w="0" w:type="dxa"/>
            <w:right w:w="115" w:type="dxa"/>
          </w:tblCellMar>
        </w:tblPrEx>
        <w:trPr>
          <w:trHeight w:val="280" w:hRule="atLeast"/>
        </w:trPr>
        <w:tc>
          <w:tcPr>
            <w:tcW w:w="1984" w:type="dxa"/>
            <w:vMerge w:val="restart"/>
            <w:shd w:val="clear" w:color="auto" w:fill="auto"/>
          </w:tcPr>
          <w:p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48" w:type="dxa"/>
            <w:vMerge w:val="restart"/>
          </w:tcPr>
          <w:p>
            <w:pPr>
              <w:tabs>
                <w:tab w:val="left" w:pos="430"/>
              </w:tabs>
              <w:ind w:left="4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ПК-1.2.</w:t>
            </w:r>
          </w:p>
          <w:p>
            <w:pPr>
              <w:tabs>
                <w:tab w:val="left" w:pos="430"/>
              </w:tabs>
              <w:ind w:left="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Разрабатывает драматургическую основу  киносценария.</w:t>
            </w:r>
          </w:p>
        </w:tc>
        <w:tc>
          <w:tcPr>
            <w:tcW w:w="4960" w:type="dxa"/>
            <w:shd w:val="clear" w:color="auto" w:fill="auto"/>
          </w:tcPr>
          <w:p>
            <w:pPr>
              <w:tabs>
                <w:tab w:val="left" w:pos="142"/>
              </w:tabs>
              <w:ind w:left="14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Систему построения драматургического произведения, как общую, так и структурную, в соответствии с жанром произведения.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8" w:type="dxa"/>
            <w:left w:w="115" w:type="dxa"/>
            <w:bottom w:w="0" w:type="dxa"/>
            <w:right w:w="115" w:type="dxa"/>
          </w:tblCellMar>
        </w:tblPrEx>
        <w:trPr>
          <w:trHeight w:val="280" w:hRule="atLeast"/>
        </w:trPr>
        <w:tc>
          <w:tcPr>
            <w:tcW w:w="1984" w:type="dxa"/>
            <w:vMerge w:val="continue"/>
            <w:shd w:val="clear" w:color="auto" w:fill="auto"/>
          </w:tcPr>
          <w:p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48" w:type="dxa"/>
            <w:vMerge w:val="continue"/>
          </w:tcPr>
          <w:p>
            <w:pPr>
              <w:tabs>
                <w:tab w:val="left" w:pos="430"/>
              </w:tabs>
              <w:ind w:left="4"/>
              <w:jc w:val="both"/>
              <w:rPr>
                <w:sz w:val="28"/>
                <w:szCs w:val="28"/>
              </w:rPr>
            </w:pPr>
          </w:p>
        </w:tc>
        <w:tc>
          <w:tcPr>
            <w:tcW w:w="4960" w:type="dxa"/>
            <w:shd w:val="clear" w:color="auto" w:fill="auto"/>
          </w:tcPr>
          <w:p>
            <w:pPr>
              <w:tabs>
                <w:tab w:val="left" w:pos="142"/>
              </w:tabs>
              <w:ind w:left="14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 Выстраивать сюжет в соответствии с первоначальным замыслом сценария.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8" w:type="dxa"/>
            <w:left w:w="115" w:type="dxa"/>
            <w:bottom w:w="0" w:type="dxa"/>
            <w:right w:w="115" w:type="dxa"/>
          </w:tblCellMar>
        </w:tblPrEx>
        <w:trPr>
          <w:trHeight w:val="280" w:hRule="atLeast"/>
        </w:trPr>
        <w:tc>
          <w:tcPr>
            <w:tcW w:w="1984" w:type="dxa"/>
            <w:vMerge w:val="continue"/>
            <w:shd w:val="clear" w:color="auto" w:fill="auto"/>
          </w:tcPr>
          <w:p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48" w:type="dxa"/>
            <w:vMerge w:val="continue"/>
          </w:tcPr>
          <w:p>
            <w:pPr>
              <w:tabs>
                <w:tab w:val="left" w:pos="430"/>
              </w:tabs>
              <w:ind w:left="4"/>
              <w:jc w:val="both"/>
              <w:rPr>
                <w:sz w:val="28"/>
                <w:szCs w:val="28"/>
              </w:rPr>
            </w:pPr>
          </w:p>
        </w:tc>
        <w:tc>
          <w:tcPr>
            <w:tcW w:w="4960" w:type="dxa"/>
            <w:shd w:val="clear" w:color="auto" w:fill="auto"/>
          </w:tcPr>
          <w:p>
            <w:pPr>
              <w:tabs>
                <w:tab w:val="left" w:pos="142"/>
              </w:tabs>
              <w:ind w:left="14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Навыками идентификации психологических типов персонажей с целью формирования действия непосредственно в сюжете истории.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8" w:type="dxa"/>
            <w:left w:w="115" w:type="dxa"/>
            <w:bottom w:w="0" w:type="dxa"/>
            <w:right w:w="115" w:type="dxa"/>
          </w:tblCellMar>
        </w:tblPrEx>
        <w:trPr>
          <w:trHeight w:val="280" w:hRule="atLeast"/>
        </w:trPr>
        <w:tc>
          <w:tcPr>
            <w:tcW w:w="1984" w:type="dxa"/>
            <w:shd w:val="clear" w:color="auto" w:fill="auto"/>
          </w:tcPr>
          <w:p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>
            <w:pPr>
              <w:tabs>
                <w:tab w:val="left" w:pos="430"/>
              </w:tabs>
              <w:ind w:left="4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ПК-1.3.</w:t>
            </w:r>
          </w:p>
          <w:p>
            <w:pPr>
              <w:tabs>
                <w:tab w:val="left" w:pos="430"/>
              </w:tabs>
              <w:ind w:left="4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Применяет современные методы и методики создания драматического произведения.</w:t>
            </w:r>
          </w:p>
        </w:tc>
        <w:tc>
          <w:tcPr>
            <w:tcW w:w="4960" w:type="dxa"/>
            <w:shd w:val="clear" w:color="auto" w:fill="auto"/>
          </w:tcPr>
          <w:p>
            <w:pPr>
              <w:tabs>
                <w:tab w:val="left" w:pos="142"/>
              </w:tabs>
              <w:ind w:left="14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Знать: </w:t>
            </w:r>
            <w:r>
              <w:rPr>
                <w:sz w:val="28"/>
                <w:szCs w:val="28"/>
              </w:rPr>
              <w:t>Историю развития мирового кинематографа, отождествляя сценарии прошлых лет с  произведениями современности.</w:t>
            </w:r>
          </w:p>
          <w:p>
            <w:pPr>
              <w:tabs>
                <w:tab w:val="left" w:pos="142"/>
              </w:tabs>
              <w:ind w:left="14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Уметь: </w:t>
            </w:r>
            <w:r>
              <w:rPr>
                <w:sz w:val="28"/>
                <w:szCs w:val="28"/>
              </w:rPr>
              <w:t>Идентифицировать жанры  кинематографа и использовать основные классические принципы построения сюжета в соответствии с текущими реалиями мировой кинематографии.</w:t>
            </w:r>
          </w:p>
          <w:p>
            <w:pPr>
              <w:tabs>
                <w:tab w:val="left" w:pos="142"/>
              </w:tabs>
              <w:ind w:left="142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Владеть: </w:t>
            </w:r>
            <w:r>
              <w:rPr>
                <w:sz w:val="28"/>
                <w:szCs w:val="28"/>
              </w:rPr>
              <w:t>Информацией о новых работах в области кино и умело использовать эти знания при написании эксклюзивного драматического произведения.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8" w:type="dxa"/>
            <w:left w:w="115" w:type="dxa"/>
            <w:bottom w:w="0" w:type="dxa"/>
            <w:right w:w="115" w:type="dxa"/>
          </w:tblCellMar>
        </w:tblPrEx>
        <w:trPr>
          <w:trHeight w:val="280" w:hRule="atLeast"/>
        </w:trPr>
        <w:tc>
          <w:tcPr>
            <w:tcW w:w="1984" w:type="dxa"/>
            <w:shd w:val="clear" w:color="auto" w:fill="auto"/>
          </w:tcPr>
          <w:p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>
            <w:pPr>
              <w:tabs>
                <w:tab w:val="left" w:pos="430"/>
              </w:tabs>
              <w:ind w:left="4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ПК-1.4.</w:t>
            </w:r>
          </w:p>
          <w:p>
            <w:pPr>
              <w:pStyle w:val="32"/>
              <w:tabs>
                <w:tab w:val="left" w:pos="430"/>
              </w:tabs>
              <w:ind w:left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Планирует и выстраивает процесс создания сценария художественного фильма, сериала:  формирует  пакет документов, в части касающейся непосредственно драматургического произведения.</w:t>
            </w:r>
          </w:p>
        </w:tc>
        <w:tc>
          <w:tcPr>
            <w:tcW w:w="4960" w:type="dxa"/>
            <w:shd w:val="clear" w:color="auto" w:fill="auto"/>
          </w:tcPr>
          <w:p>
            <w:pPr>
              <w:tabs>
                <w:tab w:val="left" w:pos="142"/>
              </w:tabs>
              <w:jc w:val="both"/>
              <w:rPr>
                <w:i/>
                <w:sz w:val="28"/>
                <w:szCs w:val="28"/>
              </w:rPr>
            </w:pPr>
          </w:p>
          <w:p>
            <w:pPr>
              <w:tabs>
                <w:tab w:val="left" w:pos="142"/>
              </w:tabs>
              <w:ind w:left="14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Знать: </w:t>
            </w:r>
            <w:r>
              <w:rPr>
                <w:sz w:val="28"/>
                <w:szCs w:val="28"/>
              </w:rPr>
              <w:t>Жанры кино, их особенности, правила и исключения.</w:t>
            </w:r>
          </w:p>
          <w:p>
            <w:pPr>
              <w:tabs>
                <w:tab w:val="left" w:pos="142"/>
              </w:tabs>
              <w:ind w:left="142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Уметь: </w:t>
            </w:r>
            <w:r>
              <w:rPr>
                <w:sz w:val="28"/>
                <w:szCs w:val="28"/>
              </w:rPr>
              <w:t xml:space="preserve"> Формировать сценарии в соответствии с технологией производства драматургического произведения (от создания замысла до написания диалогов включительно)</w:t>
            </w:r>
          </w:p>
          <w:p>
            <w:pPr>
              <w:tabs>
                <w:tab w:val="left" w:pos="142"/>
              </w:tabs>
              <w:ind w:left="14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Владеть: </w:t>
            </w:r>
            <w:r>
              <w:rPr>
                <w:sz w:val="28"/>
                <w:szCs w:val="28"/>
              </w:rPr>
              <w:t>навыками  психологического анализа героев для достоверной передачи образов;  логическим мышлением для формирования причинно-следственных связей и пространственно-временных значений в сюжете.</w:t>
            </w:r>
          </w:p>
        </w:tc>
      </w:tr>
    </w:tbl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b/>
          <w:i/>
        </w:rPr>
      </w:pPr>
    </w:p>
    <w:p>
      <w:pPr>
        <w:jc w:val="both"/>
        <w:rPr>
          <w:b/>
          <w:i/>
        </w:rPr>
      </w:pPr>
    </w:p>
    <w:p/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</w:p>
    <w:p>
      <w:pPr>
        <w:ind w:left="360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</w:p>
    <w:p>
      <w:pPr>
        <w:spacing w:after="200" w:line="276" w:lineRule="auto"/>
      </w:pPr>
      <w:r>
        <w:br w:type="page"/>
      </w:r>
    </w:p>
    <w:p>
      <w:pPr>
        <w:spacing w:after="200" w:line="276" w:lineRule="auto"/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2"/>
          <w:szCs w:val="22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«Драматургия сериала»</w:t>
      </w:r>
    </w:p>
    <w:p>
      <w:pPr>
        <w:suppressAutoHyphens/>
        <w:spacing w:after="160" w:line="259" w:lineRule="auto"/>
        <w:jc w:val="center"/>
        <w:rPr>
          <w:rFonts w:eastAsia="Calibri"/>
          <w:sz w:val="22"/>
          <w:szCs w:val="22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5783"/>
        <w:gridCol w:w="1661"/>
        <w:gridCol w:w="1129"/>
        <w:gridCol w:w="3943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6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№</w:t>
            </w:r>
          </w:p>
        </w:tc>
        <w:tc>
          <w:tcPr>
            <w:tcW w:w="60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Контролируемые разделы, темы, модули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Формируемые компетенции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 xml:space="preserve">    семестр</w:t>
            </w:r>
          </w:p>
        </w:tc>
        <w:tc>
          <w:tcPr>
            <w:tcW w:w="5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vertAlign w:val="superscript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</w:t>
            </w:r>
          </w:p>
        </w:tc>
        <w:tc>
          <w:tcPr>
            <w:tcW w:w="6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eastAsia="Calibri"/>
              </w:rPr>
              <w:t>Тема 1. Введение в драматургию сериала.</w:t>
            </w:r>
            <w:r>
              <w:t xml:space="preserve"> </w:t>
            </w:r>
            <w:r>
              <w:rPr>
                <w:rFonts w:eastAsia="Calibri"/>
              </w:rPr>
              <w:t>Формирование замысла сериала. Элементы</w:t>
            </w:r>
            <w:r>
              <w:t xml:space="preserve"> </w:t>
            </w:r>
            <w:r>
              <w:rPr>
                <w:rFonts w:eastAsia="Calibri"/>
              </w:rPr>
              <w:t xml:space="preserve">драматургического сюжета сериала. Тема 2. </w:t>
            </w:r>
            <w:r>
              <w:rPr>
                <w:rFonts w:eastAsia="Calibri"/>
                <w:color w:val="000000"/>
                <w:spacing w:val="8"/>
              </w:rPr>
              <w:t>Экспозиция и завязка в сериале.</w:t>
            </w:r>
            <w:r>
              <w:rPr>
                <w:rFonts w:eastAsia="Calibri"/>
              </w:rPr>
              <w:t xml:space="preserve"> Тема 3.  </w:t>
            </w:r>
            <w:r>
              <w:t>Перипетии</w:t>
            </w:r>
            <w:r>
              <w:rPr>
                <w:rFonts w:eastAsia="Calibri"/>
              </w:rPr>
              <w:t xml:space="preserve"> и кульминация  в сериале.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 xml:space="preserve">ПК-1 </w:t>
            </w:r>
          </w:p>
          <w:p>
            <w:pPr>
              <w:spacing w:after="160" w:line="256" w:lineRule="auto"/>
            </w:pPr>
          </w:p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3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 xml:space="preserve">Деловая (ролевая) игра. </w:t>
            </w:r>
            <w:r>
              <w:rPr>
                <w:lang w:eastAsia="mr-IN" w:bidi="mr-IN"/>
              </w:rPr>
              <w:t>Кейс-задача.</w:t>
            </w:r>
            <w:r>
              <w:t xml:space="preserve"> Круглый стол. 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-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</w:t>
            </w:r>
          </w:p>
        </w:tc>
        <w:tc>
          <w:tcPr>
            <w:tcW w:w="6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</w:pPr>
            <w:r>
              <w:rPr>
                <w:rFonts w:eastAsia="Calibri"/>
              </w:rPr>
              <w:t>Тема 4</w:t>
            </w:r>
            <w:r>
              <w:t xml:space="preserve">.  Сюжет и фабула в </w:t>
            </w:r>
            <w:r>
              <w:rPr>
                <w:rFonts w:eastAsia="Calibri"/>
              </w:rPr>
              <w:t xml:space="preserve">сериале. Формирование сценарного замысла сериала: от питча до сценария. Тема 5.   Событие, мотивы, конфликт и характер в сериале. Тема 6. </w:t>
            </w:r>
            <w:r>
              <w:rPr>
                <w:rFonts w:eastAsia="Calibri"/>
                <w:color w:val="000000"/>
                <w:spacing w:val="8"/>
              </w:rPr>
              <w:t xml:space="preserve"> Архитектоника и композиция сериала.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 xml:space="preserve">ПК-1 </w:t>
            </w:r>
          </w:p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lang w:eastAsia="mr-IN" w:bidi="mr-IN"/>
              </w:rPr>
            </w:pPr>
            <w:r>
              <w:t>Коллоквиум.  Групповые творческие задания (проекты). Задачи репродуктивного уровня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 xml:space="preserve">Зачет 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3</w:t>
            </w:r>
          </w:p>
        </w:tc>
        <w:tc>
          <w:tcPr>
            <w:tcW w:w="6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</w:pPr>
            <w:r>
              <w:rPr>
                <w:rFonts w:eastAsia="Calibri"/>
              </w:rPr>
              <w:t xml:space="preserve">Тема  7.  </w:t>
            </w:r>
            <w:r>
              <w:rPr>
                <w:rFonts w:eastAsia="Calibri"/>
                <w:color w:val="000000"/>
                <w:spacing w:val="8"/>
              </w:rPr>
              <w:t>Деталь, метафора. Образный язык сценария телесериала.</w:t>
            </w:r>
            <w:r>
              <w:rPr>
                <w:rFonts w:eastAsia="Calibri"/>
              </w:rPr>
              <w:t xml:space="preserve"> Тема 8.</w:t>
            </w:r>
            <w:r>
              <w:rPr>
                <w:rFonts w:eastAsia="Calibri"/>
                <w:color w:val="000000"/>
                <w:spacing w:val="8"/>
              </w:rPr>
              <w:t xml:space="preserve">  Жанры в игровом и неигровом  телесериале.</w:t>
            </w:r>
            <w:r>
              <w:rPr>
                <w:rFonts w:eastAsia="Calibri"/>
              </w:rPr>
              <w:t xml:space="preserve"> Тема 9.  </w:t>
            </w:r>
            <w:r>
              <w:rPr>
                <w:rFonts w:eastAsia="Calibri"/>
                <w:color w:val="000000"/>
                <w:spacing w:val="8"/>
              </w:rPr>
              <w:t>Специфика н</w:t>
            </w:r>
            <w:r>
              <w:rPr>
                <w:color w:val="000000"/>
                <w:spacing w:val="8"/>
              </w:rPr>
              <w:t>аписания   сценария документальн</w:t>
            </w:r>
            <w:r>
              <w:rPr>
                <w:rFonts w:eastAsia="Calibri"/>
                <w:color w:val="000000"/>
                <w:spacing w:val="8"/>
              </w:rPr>
              <w:t>ого телесериала.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bCs/>
                <w:lang w:eastAsia="zh-CN"/>
              </w:rPr>
              <w:t>ПК-1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 xml:space="preserve">          </w:t>
            </w:r>
          </w:p>
          <w:p>
            <w:pPr>
              <w:jc w:val="center"/>
            </w:pPr>
            <w:r>
              <w:t xml:space="preserve">5 </w:t>
            </w:r>
          </w:p>
          <w:p>
            <w:pPr>
              <w:jc w:val="center"/>
            </w:pPr>
          </w:p>
          <w:p>
            <w:pPr>
              <w:jc w:val="center"/>
            </w:pPr>
          </w:p>
          <w:p/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 xml:space="preserve">Индивидуальные творческие задания (проекты). Задачи реконструктивного уровня. 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 xml:space="preserve">Экзамен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</w:t>
            </w:r>
          </w:p>
        </w:tc>
        <w:tc>
          <w:tcPr>
            <w:tcW w:w="6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iCs/>
                <w:lang w:eastAsia="zh-CN"/>
              </w:rPr>
            </w:pPr>
            <w:r>
              <w:rPr>
                <w:rFonts w:eastAsia="Calibri"/>
              </w:rPr>
              <w:t xml:space="preserve">Тема 10.  </w:t>
            </w:r>
            <w:r>
              <w:rPr>
                <w:rFonts w:eastAsia="Calibri"/>
                <w:color w:val="000000"/>
                <w:spacing w:val="8"/>
              </w:rPr>
              <w:t>Диалог в   сериальном кино.</w:t>
            </w:r>
            <w:r>
              <w:rPr>
                <w:iCs/>
                <w:lang w:eastAsia="zh-CN"/>
              </w:rPr>
              <w:t xml:space="preserve"> Тема 11.  Синопсис серила, многосерийного  фильма. Тема  12   Поэпизодный  план сценария сериала. Тема  13   Поэпизодный  план сценария сериала. Тема 14. Сценарий пилотной серии.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bCs/>
                <w:lang w:eastAsia="zh-CN"/>
              </w:rPr>
              <w:t xml:space="preserve">ПК-1 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t>6-7</w:t>
            </w: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5"/>
            </w:pPr>
            <w:r>
              <w:t xml:space="preserve">Индивидуальные творческие задания (проекты). Задачи творческого уровня.  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Экзамен (6)</w:t>
            </w:r>
          </w:p>
          <w:p>
            <w:pPr>
              <w:rPr>
                <w:rFonts w:eastAsia="Calibri"/>
              </w:rPr>
            </w:pPr>
            <w:r>
              <w:t>Экзамен (7)</w:t>
            </w:r>
          </w:p>
        </w:tc>
      </w:tr>
    </w:tbl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2"/>
          <w:szCs w:val="22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«Драматургия сериала»</w:t>
      </w:r>
    </w:p>
    <w:p>
      <w:pPr>
        <w:suppressAutoHyphens/>
        <w:spacing w:after="160" w:line="259" w:lineRule="auto"/>
        <w:jc w:val="center"/>
        <w:rPr>
          <w:rFonts w:eastAsia="Calibri"/>
          <w:sz w:val="22"/>
          <w:szCs w:val="22"/>
          <w:lang w:eastAsia="ar-SA"/>
        </w:rPr>
      </w:pPr>
    </w:p>
    <w:tbl>
      <w:tblPr>
        <w:tblStyle w:val="6"/>
        <w:tblW w:w="14848" w:type="dxa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127"/>
        <w:gridCol w:w="8646"/>
        <w:gridCol w:w="32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№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Наименование оценочного средства</w:t>
            </w:r>
          </w:p>
        </w:tc>
        <w:tc>
          <w:tcPr>
            <w:tcW w:w="8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Характеристика оценочного средства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3"/>
                <w:szCs w:val="23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Деловая</w:t>
            </w:r>
            <w:r>
              <w:rPr>
                <w:rFonts w:eastAsia="Calibri"/>
                <w:sz w:val="22"/>
                <w:szCs w:val="22"/>
                <w:lang w:val="en-US" w:eastAsia="ar-SA"/>
              </w:rPr>
              <w:t>/</w:t>
            </w:r>
            <w:r>
              <w:rPr>
                <w:rFonts w:eastAsia="Calibri"/>
                <w:sz w:val="22"/>
                <w:szCs w:val="22"/>
                <w:lang w:eastAsia="ar-SA"/>
              </w:rPr>
              <w:t>ролевая игра</w:t>
            </w:r>
          </w:p>
        </w:tc>
        <w:tc>
          <w:tcPr>
            <w:tcW w:w="8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rPr>
                <w:rFonts w:eastAsia="Calibri"/>
                <w:sz w:val="23"/>
                <w:szCs w:val="23"/>
                <w:lang w:eastAsia="ar-SA"/>
              </w:rPr>
            </w:pPr>
            <w:r>
              <w:rPr>
                <w:rFonts w:eastAsia="Calibri"/>
                <w:sz w:val="23"/>
                <w:szCs w:val="23"/>
                <w:lang w:eastAsia="ar-SA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3"/>
                <w:szCs w:val="23"/>
                <w:lang w:eastAsia="ar-SA"/>
              </w:rPr>
              <w:t>Тема (проблема), концепция, роли и ожидаемый результат по каждой игре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3"/>
                <w:szCs w:val="23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Кейс-задание</w:t>
            </w:r>
          </w:p>
        </w:tc>
        <w:tc>
          <w:tcPr>
            <w:tcW w:w="8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rPr>
                <w:rFonts w:eastAsia="Calibri"/>
                <w:sz w:val="23"/>
                <w:szCs w:val="23"/>
                <w:lang w:eastAsia="ar-SA"/>
              </w:rPr>
            </w:pPr>
            <w:r>
              <w:rPr>
                <w:rFonts w:eastAsia="Calibri"/>
                <w:sz w:val="23"/>
                <w:szCs w:val="23"/>
                <w:lang w:eastAsia="ar-SA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line="100" w:lineRule="atLeast"/>
              <w:rPr>
                <w:color w:val="000000"/>
                <w:lang w:eastAsia="mr-IN" w:bidi="mr-IN"/>
              </w:rPr>
            </w:pPr>
            <w:r>
              <w:rPr>
                <w:color w:val="000000"/>
                <w:sz w:val="23"/>
                <w:szCs w:val="23"/>
                <w:lang w:eastAsia="mr-IN" w:bidi="mr-IN"/>
              </w:rPr>
              <w:t xml:space="preserve">Задания для решения кейс-задания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3"/>
                <w:szCs w:val="23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3"/>
                <w:szCs w:val="23"/>
                <w:lang w:eastAsia="ar-SA"/>
              </w:rPr>
            </w:pPr>
            <w:r>
              <w:rPr>
                <w:rFonts w:eastAsia="Calibri"/>
                <w:sz w:val="23"/>
                <w:szCs w:val="23"/>
                <w:lang w:eastAsia="ar-SA"/>
              </w:rPr>
              <w:t>Коллоквиум</w:t>
            </w:r>
          </w:p>
        </w:tc>
        <w:tc>
          <w:tcPr>
            <w:tcW w:w="8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rPr>
                <w:rFonts w:eastAsia="Calibri"/>
                <w:sz w:val="23"/>
                <w:szCs w:val="23"/>
                <w:lang w:eastAsia="ar-SA"/>
              </w:rPr>
            </w:pPr>
            <w:r>
              <w:rPr>
                <w:rFonts w:eastAsia="Calibri"/>
                <w:sz w:val="23"/>
                <w:szCs w:val="23"/>
                <w:lang w:eastAsia="ar-SA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3"/>
                <w:szCs w:val="23"/>
                <w:lang w:eastAsia="ar-SA"/>
              </w:rPr>
              <w:t>Вопросы по темам/разделам дисциплины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3"/>
                <w:szCs w:val="23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3"/>
                <w:szCs w:val="23"/>
                <w:lang w:eastAsia="ar-SA"/>
              </w:rPr>
            </w:pPr>
            <w:r>
              <w:rPr>
                <w:rFonts w:eastAsia="Calibri"/>
                <w:sz w:val="23"/>
                <w:szCs w:val="23"/>
                <w:lang w:eastAsia="ar-SA"/>
              </w:rPr>
              <w:t>Круглый стол, дискуссия, полемика, диспут, дебаты</w:t>
            </w:r>
          </w:p>
        </w:tc>
        <w:tc>
          <w:tcPr>
            <w:tcW w:w="8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rPr>
                <w:rFonts w:eastAsia="Calibri"/>
                <w:sz w:val="23"/>
                <w:szCs w:val="23"/>
                <w:lang w:eastAsia="ar-SA"/>
              </w:rPr>
            </w:pPr>
            <w:r>
              <w:rPr>
                <w:rFonts w:eastAsia="Calibri"/>
                <w:sz w:val="23"/>
                <w:szCs w:val="23"/>
                <w:lang w:eastAsia="ar-SA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3"/>
                <w:szCs w:val="23"/>
                <w:lang w:eastAsia="ar-SA"/>
              </w:rPr>
              <w:t>Перечень дискуссионных тем для проведения круглого стола, дискуссии, полемики, диспута, дебатов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3"/>
                <w:szCs w:val="23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line="100" w:lineRule="atLeast"/>
              <w:jc w:val="center"/>
              <w:rPr>
                <w:color w:val="000000"/>
                <w:sz w:val="23"/>
                <w:szCs w:val="23"/>
                <w:lang w:eastAsia="mr-IN" w:bidi="mr-IN"/>
              </w:rPr>
            </w:pPr>
            <w:r>
              <w:rPr>
                <w:color w:val="000000"/>
                <w:sz w:val="23"/>
                <w:szCs w:val="23"/>
                <w:lang w:eastAsia="mr-IN" w:bidi="mr-IN"/>
              </w:rPr>
              <w:t>Портфолио</w:t>
            </w:r>
          </w:p>
        </w:tc>
        <w:tc>
          <w:tcPr>
            <w:tcW w:w="8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line="100" w:lineRule="atLeast"/>
              <w:rPr>
                <w:color w:val="000000"/>
                <w:sz w:val="23"/>
                <w:szCs w:val="23"/>
                <w:lang w:eastAsia="mr-IN" w:bidi="mr-IN"/>
              </w:rPr>
            </w:pPr>
            <w:r>
              <w:rPr>
                <w:color w:val="000000"/>
                <w:sz w:val="23"/>
                <w:szCs w:val="23"/>
                <w:lang w:eastAsia="mr-IN" w:bidi="mr-IN"/>
              </w:rPr>
              <w:t xml:space="preserve">Целевая подборка работ студента, раскрывающая его индивидуальные образовательные достижения в одной или нескольких учебных дисциплинах. 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3"/>
                <w:szCs w:val="23"/>
                <w:lang w:eastAsia="ar-SA"/>
              </w:rPr>
              <w:t>Структура портфолио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3"/>
                <w:szCs w:val="23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Проект</w:t>
            </w:r>
          </w:p>
        </w:tc>
        <w:tc>
          <w:tcPr>
            <w:tcW w:w="8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line="100" w:lineRule="atLeast"/>
              <w:rPr>
                <w:color w:val="000000"/>
                <w:lang w:eastAsia="mr-IN" w:bidi="mr-IN"/>
              </w:rPr>
            </w:pPr>
            <w:r>
              <w:rPr>
                <w:color w:val="000000"/>
                <w:sz w:val="23"/>
                <w:szCs w:val="23"/>
                <w:lang w:eastAsia="mr-IN" w:bidi="mr-IN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line="100" w:lineRule="atLeast"/>
              <w:jc w:val="center"/>
              <w:rPr>
                <w:color w:val="000000"/>
                <w:lang w:eastAsia="mr-IN" w:bidi="mr-IN"/>
              </w:rPr>
            </w:pPr>
            <w:r>
              <w:rPr>
                <w:color w:val="000000"/>
                <w:sz w:val="23"/>
                <w:szCs w:val="23"/>
                <w:lang w:eastAsia="mr-IN" w:bidi="mr-IN"/>
              </w:rPr>
              <w:t xml:space="preserve">Темы групповых и/или индивидуальных проектов </w:t>
            </w:r>
          </w:p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val="en-US" w:eastAsia="ar-SA"/>
              </w:rPr>
              <w:t>7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3"/>
                <w:szCs w:val="23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Решение комплектов задач</w:t>
            </w:r>
          </w:p>
        </w:tc>
        <w:tc>
          <w:tcPr>
            <w:tcW w:w="8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line="100" w:lineRule="atLeast"/>
              <w:rPr>
                <w:color w:val="000000"/>
                <w:sz w:val="23"/>
                <w:szCs w:val="23"/>
                <w:lang w:eastAsia="mr-IN" w:bidi="mr-IN"/>
              </w:rPr>
            </w:pPr>
            <w:r>
              <w:rPr>
                <w:color w:val="000000"/>
                <w:sz w:val="23"/>
                <w:szCs w:val="23"/>
                <w:lang w:eastAsia="mr-IN" w:bidi="mr-IN"/>
              </w:rPr>
              <w:t xml:space="preserve">Различают задачи и задания: </w:t>
            </w:r>
          </w:p>
          <w:p>
            <w:pPr>
              <w:suppressAutoHyphens/>
              <w:spacing w:line="100" w:lineRule="atLeast"/>
              <w:rPr>
                <w:color w:val="000000"/>
                <w:sz w:val="23"/>
                <w:szCs w:val="23"/>
                <w:lang w:eastAsia="mr-IN" w:bidi="mr-IN"/>
              </w:rPr>
            </w:pPr>
            <w:r>
              <w:rPr>
                <w:color w:val="000000"/>
                <w:sz w:val="23"/>
                <w:szCs w:val="23"/>
                <w:lang w:eastAsia="mr-IN" w:bidi="mr-IN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suppressAutoHyphens/>
              <w:spacing w:line="100" w:lineRule="atLeast"/>
              <w:rPr>
                <w:color w:val="000000"/>
                <w:sz w:val="23"/>
                <w:szCs w:val="23"/>
                <w:lang w:eastAsia="mr-IN" w:bidi="mr-IN"/>
              </w:rPr>
            </w:pPr>
            <w:r>
              <w:rPr>
                <w:color w:val="000000"/>
                <w:sz w:val="23"/>
                <w:szCs w:val="23"/>
                <w:lang w:eastAsia="mr-IN" w:bidi="mr-IN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suppressAutoHyphens/>
              <w:spacing w:line="100" w:lineRule="atLeast"/>
              <w:rPr>
                <w:color w:val="000000"/>
                <w:sz w:val="23"/>
                <w:szCs w:val="23"/>
                <w:lang w:eastAsia="mr-IN" w:bidi="mr-IN"/>
              </w:rPr>
            </w:pPr>
            <w:r>
              <w:rPr>
                <w:color w:val="000000"/>
                <w:sz w:val="23"/>
                <w:szCs w:val="23"/>
                <w:lang w:eastAsia="mr-IN" w:bidi="mr-IN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line="100" w:lineRule="atLeast"/>
              <w:jc w:val="center"/>
              <w:rPr>
                <w:color w:val="000000"/>
                <w:lang w:eastAsia="mr-IN" w:bidi="mr-IN"/>
              </w:rPr>
            </w:pPr>
            <w:r>
              <w:rPr>
                <w:color w:val="000000"/>
                <w:sz w:val="23"/>
                <w:szCs w:val="23"/>
                <w:lang w:eastAsia="mr-IN" w:bidi="mr-IN"/>
              </w:rPr>
              <w:t xml:space="preserve">Комплект разноуровневых задач и заданий </w:t>
            </w:r>
          </w:p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</w:tbl>
    <w:p>
      <w:pPr>
        <w:suppressAutoHyphens/>
        <w:spacing w:after="160" w:line="360" w:lineRule="auto"/>
        <w:jc w:val="both"/>
        <w:rPr>
          <w:rFonts w:ascii="Calibri" w:hAnsi="Calibri" w:eastAsia="Calibri"/>
          <w:sz w:val="22"/>
          <w:szCs w:val="22"/>
          <w:lang w:eastAsia="ar-SA"/>
        </w:rPr>
      </w:pPr>
    </w:p>
    <w:p>
      <w:pPr>
        <w:ind w:left="360"/>
        <w:rPr>
          <w:i/>
          <w:color w:val="FF0000"/>
        </w:rPr>
      </w:pPr>
    </w:p>
    <w:p>
      <w:pPr>
        <w:rPr>
          <w:b/>
          <w:color w:val="FF0000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0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jc w:val="center"/>
        <w:rPr>
          <w:b/>
          <w:sz w:val="18"/>
          <w:szCs w:val="18"/>
        </w:rPr>
      </w:pPr>
      <w:r>
        <w:rPr>
          <w:b/>
          <w:sz w:val="28"/>
          <w:szCs w:val="28"/>
        </w:rPr>
        <w:t xml:space="preserve">по дисциплине «Драматургия сериала»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18"/>
          <w:szCs w:val="18"/>
        </w:rPr>
        <w:t xml:space="preserve"> 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Тема (проблема). </w:t>
      </w:r>
      <w:r>
        <w:rPr>
          <w:b/>
          <w:bCs/>
          <w:color w:val="111111"/>
          <w:sz w:val="28"/>
          <w:szCs w:val="28"/>
        </w:rPr>
        <w:t>«Сюжетные узлы» – этюд игра.</w:t>
      </w:r>
    </w:p>
    <w:p>
      <w:pPr>
        <w:pStyle w:val="45"/>
        <w:rPr>
          <w:b/>
          <w:bCs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suppressAutoHyphens/>
        <w:spacing w:after="160" w:line="259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Концепция игры. </w:t>
      </w:r>
      <w:r>
        <w:rPr>
          <w:sz w:val="28"/>
          <w:szCs w:val="28"/>
        </w:rPr>
        <w:t xml:space="preserve"> Студент придумывает отправное событие сериала. Далее по группам каждый придумывает продолжение сериала, - всевозмодные переплетения сюжетных линий, перипетий, неожиданных поворотов сюжета. Игра продолжается по кругу. Выигрывает та команда, на которой остановится действие сериала. Таким образом, студенты набирают очки. Затем играющие в ролевую игру меняются местами и придумывается новое отправное событие сериала. </w:t>
      </w:r>
    </w:p>
    <w:p>
      <w:pPr>
        <w:tabs>
          <w:tab w:val="right" w:leader="underscore" w:pos="8505"/>
        </w:tabs>
        <w:spacing w:line="100" w:lineRule="atLeast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b/>
          <w:bCs/>
          <w:color w:val="111111"/>
          <w:sz w:val="28"/>
          <w:szCs w:val="28"/>
        </w:rPr>
        <w:t>Цель упражнения:</w:t>
      </w:r>
      <w:r>
        <w:rPr>
          <w:color w:val="111111"/>
          <w:sz w:val="28"/>
          <w:szCs w:val="28"/>
        </w:rPr>
        <w:t xml:space="preserve"> научить студента «растягивать» сюжетное действие, добавлять сюжетные ходы и развивать характер героя. Выработать понимание драматургии сериала, многосерийного фильма; дать возможность студенту ощутить практическую разницу между кинозрелищной и телевизионной формой подачи драматургического материала.  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>
        <w:rPr>
          <w:b/>
          <w:bCs/>
          <w:color w:val="111111"/>
          <w:sz w:val="28"/>
          <w:szCs w:val="28"/>
        </w:rPr>
        <w:t xml:space="preserve">Роли: </w:t>
      </w:r>
      <w:r>
        <w:rPr>
          <w:color w:val="111111"/>
          <w:sz w:val="28"/>
          <w:szCs w:val="28"/>
        </w:rPr>
        <w:t xml:space="preserve">Группа делится на несколько команд.  Преподаватель задает отправное событие. Первая половина придумывает характеры героев сериала, вторая начинает эстафету действия, придумывая первые сюжетные узлы. Далее игра происходит по кругу.  Затем играющие в ролевую игру меняются местами. С окончанием серила, дается новое отправное событие. Преподаватель фиксирует количество баллов. </w:t>
      </w:r>
    </w:p>
    <w:p>
      <w:pPr>
        <w:pStyle w:val="45"/>
        <w:ind w:left="708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</w:t>
      </w: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>
        <w:rPr>
          <w:b/>
          <w:bCs/>
          <w:color w:val="111111"/>
          <w:sz w:val="28"/>
          <w:szCs w:val="28"/>
        </w:rPr>
        <w:t xml:space="preserve">Ожидаемые  результаты: </w:t>
      </w:r>
      <w:r>
        <w:rPr>
          <w:color w:val="111111"/>
          <w:sz w:val="28"/>
          <w:szCs w:val="28"/>
        </w:rPr>
        <w:t xml:space="preserve"> понять насколько  студенты  могут с помощью воображения, специальных знаний и умений понимать драматургию телевизионного экрана, специфику растянутого действия, механизмами усиления драматургического напряжения.</w:t>
      </w:r>
    </w:p>
    <w:p>
      <w:pPr>
        <w:pStyle w:val="45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Критерии оценки деловой (ролевой) игры:</w:t>
      </w:r>
    </w:p>
    <w:p>
      <w:pPr>
        <w:pStyle w:val="45"/>
        <w:spacing w:after="36"/>
        <w:jc w:val="both"/>
        <w:rPr>
          <w:spacing w:val="8"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оценка «отлично» выставляется студенту, если он четко и грамотно выполнил задание и с</w:t>
      </w:r>
      <w:r>
        <w:rPr>
          <w:spacing w:val="8"/>
          <w:sz w:val="28"/>
          <w:szCs w:val="28"/>
        </w:rPr>
        <w:t>оздал движение драматического сюжета во всем многообразии, применяя основные механизмы усиления драматического напряжения: перипетии, узнавания, страсть; довел все сюжетные линии сериала до логического завершения действия;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оценка «хорошо» выставляется студенту, если он выполнил задание и развил несколько сюжетных линий сериала, придумал интересное движение сюжета, механизмы усиления драматического сюжета, но при этом не довел все сюжетные линии сериала до логического завершения действия;</w:t>
      </w:r>
    </w:p>
    <w:p>
      <w:pPr>
        <w:pStyle w:val="45"/>
        <w:spacing w:after="36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>- оценка «удовлетворительно»  выставляется студенту, если он частично выполнил  задание и с</w:t>
      </w:r>
      <w:r>
        <w:rPr>
          <w:spacing w:val="8"/>
          <w:sz w:val="28"/>
          <w:szCs w:val="28"/>
        </w:rPr>
        <w:t>оздал несколько интересных механизмов усиления драматического напряжения, но не смог развить сюжетные линии будущего сериала</w:t>
      </w:r>
      <w:r>
        <w:rPr>
          <w:sz w:val="28"/>
          <w:szCs w:val="28"/>
        </w:rPr>
        <w:t>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spacing w:val="8"/>
          <w:sz w:val="28"/>
          <w:szCs w:val="28"/>
        </w:rPr>
        <w:t xml:space="preserve">- </w:t>
      </w:r>
      <w:r>
        <w:rPr>
          <w:sz w:val="28"/>
          <w:szCs w:val="28"/>
        </w:rPr>
        <w:t>оценка «неудовлетворительно» выставляется студенту, если он не выполнил  задание, не смог продемонстрировать понимание сериальной формы драматической истории; не смог вычленить сюжетные линии сериала в обособленные действия; не смог разработать ни одну сюжетную линию;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 xml:space="preserve">- оценка «зачтено» выставляется студенту, если  он полностью или частично  выполнил  задание ролевой игры; 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 xml:space="preserve">- оценка «не зачтено» если он не выполнил  задание ролевой игры.  </w:t>
      </w:r>
    </w:p>
    <w:p>
      <w:pPr>
        <w:pStyle w:val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</w:p>
    <w:p>
      <w:pPr>
        <w:pStyle w:val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коллоквиумов, собеседования</w:t>
      </w: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 дисциплине </w:t>
      </w:r>
      <w:r>
        <w:rPr>
          <w:b/>
          <w:sz w:val="28"/>
          <w:szCs w:val="28"/>
        </w:rPr>
        <w:t>«Драматургия сериала»</w:t>
      </w:r>
    </w:p>
    <w:p>
      <w:pPr>
        <w:pStyle w:val="45"/>
        <w:jc w:val="center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color w:val="000000"/>
          <w:spacing w:val="8"/>
          <w:sz w:val="28"/>
          <w:szCs w:val="28"/>
        </w:rPr>
        <w:t xml:space="preserve"> Тема 1. Введение в драматургию сериала. Формирование замысла сериала. Элементы драматургического сюжета сериала. Тема 2. Экспозиция и завязка в сериале. Тема 3.  Перипетии и кульминация  в сериале.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Понятие о  драматургии сериала.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Предмет и задачи курса  </w:t>
      </w:r>
      <w:r>
        <w:rPr>
          <w:b/>
          <w:sz w:val="28"/>
          <w:szCs w:val="28"/>
        </w:rPr>
        <w:t xml:space="preserve"> «</w:t>
      </w:r>
      <w:r>
        <w:rPr>
          <w:sz w:val="28"/>
          <w:szCs w:val="28"/>
        </w:rPr>
        <w:t xml:space="preserve">Драматургия сериала». 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Формирование сценарного  замысла, темы и идеи  сериала. Понятие франшизы сериала. 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Типы сериалов: горизонтальные, вертикальные, гибридные сериалы.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Общее понимание терминов :экспозиция, завязка, перипетии, кульминация и развязка в сериале. 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Движение и развитие элементов в сериале - композиционная константа драматургии. 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Сюжет  в сериале как  особая, сложная форма организации художественного произведения. Виды горизонтальных и вертикальных сюжетов.  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Зависимость типа драматургического сюжета от   жанра сериала.  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Понятие  «фабулы» в драматургии  сериала.  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spacing w:val="8"/>
          <w:sz w:val="28"/>
          <w:szCs w:val="28"/>
        </w:rPr>
        <w:t xml:space="preserve">Методика построения фабулы будущего сценария сериала. </w:t>
      </w:r>
      <w:r>
        <w:rPr>
          <w:b/>
          <w:bCs/>
          <w:color w:val="000000"/>
          <w:spacing w:val="8"/>
          <w:sz w:val="28"/>
          <w:szCs w:val="28"/>
        </w:rPr>
        <w:t xml:space="preserve"> </w:t>
      </w:r>
    </w:p>
    <w:p>
      <w:pPr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shd w:val="clear" w:color="auto" w:fill="FFFFFF"/>
        <w:jc w:val="both"/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color w:val="000000"/>
          <w:spacing w:val="8"/>
          <w:sz w:val="28"/>
          <w:szCs w:val="28"/>
        </w:rPr>
        <w:t xml:space="preserve">Тема 4. Сюжет и фабула в сериале. Формирование сценарного замысла сериала: от питча до сценария. Тема 5. Событие, мотивы, конфликт и характер в сериале. Тема 6.  Архитектоника и композиция сериала.  </w:t>
      </w:r>
    </w:p>
    <w:p>
      <w:pPr>
        <w:pStyle w:val="32"/>
        <w:numPr>
          <w:ilvl w:val="0"/>
          <w:numId w:val="3"/>
        </w:numPr>
        <w:shd w:val="clear" w:color="auto" w:fill="FFFFFF"/>
        <w:jc w:val="both"/>
        <w:rPr>
          <w:b/>
          <w:bCs/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Конфликт, мотивы, события и характер в сериале – важнейшие законы драматургии. Специфика сериального производства. Отличие компонентов от кинодраматургии. </w:t>
      </w:r>
    </w:p>
    <w:p>
      <w:pPr>
        <w:pStyle w:val="32"/>
        <w:numPr>
          <w:ilvl w:val="0"/>
          <w:numId w:val="3"/>
        </w:numPr>
        <w:shd w:val="clear" w:color="auto" w:fill="FFFFFF"/>
        <w:jc w:val="both"/>
        <w:rPr>
          <w:b/>
          <w:bCs/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Действие в сериале, как психофизический акт.</w:t>
      </w:r>
    </w:p>
    <w:p>
      <w:pPr>
        <w:pStyle w:val="32"/>
        <w:numPr>
          <w:ilvl w:val="0"/>
          <w:numId w:val="3"/>
        </w:numPr>
        <w:shd w:val="clear" w:color="auto" w:fill="FFFFFF"/>
        <w:jc w:val="both"/>
        <w:rPr>
          <w:b/>
          <w:bCs/>
          <w:color w:val="000000"/>
          <w:spacing w:val="8"/>
          <w:sz w:val="28"/>
          <w:szCs w:val="28"/>
        </w:rPr>
      </w:pPr>
      <w:r>
        <w:rPr>
          <w:rFonts w:cs="Times New Roman CYR"/>
          <w:color w:val="000000"/>
          <w:spacing w:val="8"/>
          <w:sz w:val="28"/>
          <w:szCs w:val="28"/>
        </w:rPr>
        <w:t>Конфликт в сериале как главное понятие в драматургии. Типы конфликтов в сериале в зависимости от типа сериала, сеттинга истории и франшизы.</w:t>
      </w:r>
    </w:p>
    <w:p>
      <w:pPr>
        <w:pStyle w:val="32"/>
        <w:numPr>
          <w:ilvl w:val="0"/>
          <w:numId w:val="3"/>
        </w:numPr>
        <w:shd w:val="clear" w:color="auto" w:fill="FFFFFF"/>
        <w:jc w:val="both"/>
        <w:rPr>
          <w:b/>
          <w:bCs/>
          <w:color w:val="000000"/>
          <w:spacing w:val="8"/>
          <w:sz w:val="28"/>
          <w:szCs w:val="28"/>
        </w:rPr>
      </w:pPr>
      <w:r>
        <w:rPr>
          <w:rFonts w:cs="Times New Roman CYR"/>
          <w:color w:val="000000"/>
          <w:spacing w:val="8"/>
          <w:sz w:val="28"/>
          <w:szCs w:val="28"/>
        </w:rPr>
        <w:t>Виды драматургического конфликта в сериале.</w:t>
      </w:r>
    </w:p>
    <w:p>
      <w:pPr>
        <w:pStyle w:val="32"/>
        <w:numPr>
          <w:ilvl w:val="0"/>
          <w:numId w:val="3"/>
        </w:numPr>
        <w:shd w:val="clear" w:color="auto" w:fill="FFFFFF"/>
        <w:jc w:val="both"/>
        <w:rPr>
          <w:b/>
          <w:bCs/>
          <w:color w:val="000000"/>
          <w:spacing w:val="8"/>
          <w:sz w:val="28"/>
          <w:szCs w:val="28"/>
        </w:rPr>
      </w:pPr>
      <w:r>
        <w:rPr>
          <w:rFonts w:cs="Times New Roman CYR"/>
          <w:color w:val="000000"/>
          <w:spacing w:val="8"/>
          <w:sz w:val="28"/>
          <w:szCs w:val="28"/>
        </w:rPr>
        <w:t xml:space="preserve">Конфликт: его повороты, кульминация и разрешение. Механизмы усиления драматического напряжения. </w:t>
      </w:r>
    </w:p>
    <w:p>
      <w:pPr>
        <w:pStyle w:val="32"/>
        <w:numPr>
          <w:ilvl w:val="0"/>
          <w:numId w:val="3"/>
        </w:numPr>
        <w:shd w:val="clear" w:color="auto" w:fill="FFFFFF"/>
        <w:jc w:val="both"/>
        <w:rPr>
          <w:b/>
          <w:bCs/>
          <w:color w:val="000000"/>
          <w:spacing w:val="8"/>
          <w:sz w:val="28"/>
          <w:szCs w:val="28"/>
        </w:rPr>
      </w:pPr>
      <w:r>
        <w:rPr>
          <w:rFonts w:cs="Times New Roman CYR"/>
          <w:color w:val="000000"/>
          <w:spacing w:val="8"/>
          <w:sz w:val="28"/>
          <w:szCs w:val="28"/>
        </w:rPr>
        <w:t xml:space="preserve">Выразительные средства для выявления конфликта. Деталь в сериале и кинематографе. </w:t>
      </w:r>
    </w:p>
    <w:p>
      <w:pPr>
        <w:pStyle w:val="32"/>
        <w:numPr>
          <w:ilvl w:val="0"/>
          <w:numId w:val="3"/>
        </w:numPr>
        <w:shd w:val="clear" w:color="auto" w:fill="FFFFFF"/>
        <w:jc w:val="both"/>
        <w:rPr>
          <w:b/>
          <w:bCs/>
          <w:color w:val="000000"/>
          <w:spacing w:val="8"/>
          <w:sz w:val="28"/>
          <w:szCs w:val="28"/>
        </w:rPr>
      </w:pPr>
      <w:r>
        <w:rPr>
          <w:rFonts w:cs="Times New Roman CYR"/>
          <w:color w:val="000000"/>
          <w:spacing w:val="8"/>
          <w:sz w:val="28"/>
          <w:szCs w:val="28"/>
        </w:rPr>
        <w:t xml:space="preserve">Мотивация поступков сериальных героев, их значение для усиления конфликта. Мотивация в кинематографе и сериала. Формирование понимания многослойной мотивации. </w:t>
      </w:r>
    </w:p>
    <w:p>
      <w:pPr>
        <w:pStyle w:val="32"/>
        <w:numPr>
          <w:ilvl w:val="0"/>
          <w:numId w:val="3"/>
        </w:numPr>
        <w:shd w:val="clear" w:color="auto" w:fill="FFFFFF"/>
        <w:jc w:val="both"/>
        <w:rPr>
          <w:b/>
          <w:bCs/>
          <w:color w:val="000000"/>
          <w:spacing w:val="8"/>
          <w:sz w:val="28"/>
          <w:szCs w:val="28"/>
        </w:rPr>
      </w:pPr>
      <w:r>
        <w:rPr>
          <w:rFonts w:cs="Times New Roman CYR"/>
          <w:color w:val="000000"/>
          <w:spacing w:val="8"/>
          <w:sz w:val="28"/>
          <w:szCs w:val="28"/>
        </w:rPr>
        <w:t xml:space="preserve">Мотив в сериале, как один способов создания конфликта. Формирование понимания многослойности мотивов. </w:t>
      </w:r>
    </w:p>
    <w:p>
      <w:pPr>
        <w:pStyle w:val="32"/>
        <w:numPr>
          <w:ilvl w:val="0"/>
          <w:numId w:val="3"/>
        </w:numPr>
        <w:shd w:val="clear" w:color="auto" w:fill="FFFFFF"/>
        <w:jc w:val="both"/>
        <w:rPr>
          <w:b/>
          <w:bCs/>
          <w:color w:val="000000"/>
          <w:spacing w:val="8"/>
          <w:sz w:val="28"/>
          <w:szCs w:val="28"/>
        </w:rPr>
      </w:pPr>
      <w:r>
        <w:rPr>
          <w:rFonts w:cs="Times New Roman CYR"/>
          <w:color w:val="000000"/>
          <w:spacing w:val="8"/>
          <w:sz w:val="28"/>
          <w:szCs w:val="28"/>
        </w:rPr>
        <w:t xml:space="preserve">Способы построения конфликта в сценарии сериала. </w:t>
      </w:r>
    </w:p>
    <w:p>
      <w:pPr>
        <w:pStyle w:val="32"/>
        <w:numPr>
          <w:ilvl w:val="0"/>
          <w:numId w:val="3"/>
        </w:numPr>
        <w:shd w:val="clear" w:color="auto" w:fill="FFFFFF"/>
        <w:jc w:val="both"/>
        <w:rPr>
          <w:b/>
          <w:bCs/>
          <w:color w:val="000000"/>
          <w:spacing w:val="8"/>
          <w:sz w:val="28"/>
          <w:szCs w:val="28"/>
        </w:rPr>
      </w:pPr>
      <w:r>
        <w:rPr>
          <w:rFonts w:cs="Times New Roman CYR"/>
          <w:color w:val="000000"/>
          <w:spacing w:val="8"/>
          <w:sz w:val="28"/>
          <w:szCs w:val="28"/>
        </w:rPr>
        <w:t xml:space="preserve"> Жанровое своеобразие в построении конфликта в сериале.</w:t>
      </w:r>
      <w:r>
        <w:rPr>
          <w:color w:val="000000"/>
          <w:spacing w:val="8"/>
          <w:sz w:val="28"/>
          <w:szCs w:val="28"/>
        </w:rPr>
        <w:t xml:space="preserve">  </w:t>
      </w:r>
    </w:p>
    <w:p>
      <w:pPr>
        <w:pStyle w:val="32"/>
        <w:numPr>
          <w:ilvl w:val="0"/>
          <w:numId w:val="3"/>
        </w:numPr>
        <w:shd w:val="clear" w:color="auto" w:fill="FFFFFF"/>
        <w:jc w:val="both"/>
        <w:rPr>
          <w:b/>
          <w:bCs/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 Раскрытие характера героев сериала через  конфликт. </w:t>
      </w:r>
    </w:p>
    <w:p>
      <w:pPr>
        <w:pStyle w:val="32"/>
        <w:numPr>
          <w:ilvl w:val="0"/>
          <w:numId w:val="3"/>
        </w:numPr>
        <w:shd w:val="clear" w:color="auto" w:fill="FFFFFF"/>
        <w:jc w:val="both"/>
        <w:rPr>
          <w:b/>
          <w:bCs/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Использование в сюжете сериала случайных совпадений, мистификаций, тайн, катастроф и т.п.</w:t>
      </w:r>
    </w:p>
    <w:p>
      <w:pPr>
        <w:numPr>
          <w:ilvl w:val="0"/>
          <w:numId w:val="3"/>
        </w:numPr>
        <w:suppressAutoHyphens/>
        <w:spacing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Композиция как принцип организации  сериала. </w:t>
      </w:r>
    </w:p>
    <w:p>
      <w:pPr>
        <w:numPr>
          <w:ilvl w:val="0"/>
          <w:numId w:val="3"/>
        </w:numPr>
        <w:suppressAutoHyphens/>
        <w:spacing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 Композиционные приемы в сценарии сериала. </w:t>
      </w:r>
    </w:p>
    <w:p>
      <w:pPr>
        <w:shd w:val="clear" w:color="auto" w:fill="FFFFFF"/>
        <w:jc w:val="both"/>
        <w:rPr>
          <w:b/>
          <w:bCs/>
          <w:color w:val="000000"/>
          <w:spacing w:val="8"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  Тема  7.  Деталь, метафора. Образный язык сценария телесериала. Тема 8.  Жанры в игровом и неигровом  телесериале. Тема 9.  Специфика написания  сценария документального телесериала.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Драматургия и техника сценарного мастерства в сериале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Деталь в кино — как главная составляющая "атмосферы"  сериала.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 Функции деталей. Показ целого через его часть.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Фабульная  деталь.  Смысловые детали.  Деталь-метафора.  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Деталь-аллегория (иносказание). Деталь-символ. 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Образные средства  драматургии сериала: кино-сравнение, кино-метафора, кино-синекдоха, лейтмотив, художественные приемы, звуковая драматургия и так далее.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Авторский комментарий в  сериале. Авторские монологи, внутрикадровые надписи, титры и другие художественные средства.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bCs/>
          <w:color w:val="000000"/>
          <w:spacing w:val="8"/>
          <w:sz w:val="28"/>
          <w:szCs w:val="28"/>
        </w:rPr>
        <w:t>Жанры в игровом и неигровом телесериале.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Обозначение жанровых признаков  сценария сериала: драма, комедия, притча, приключение, мелодрама, детектив и т. д.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Жанровая палитра драматургии сериала, старые и новые жанры, их характеристики. 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Чистые жанры. «Диффузия» жанров в сериале.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Жанр и конфликт. Жанр и событийный пласт в сериале. </w:t>
      </w:r>
    </w:p>
    <w:p>
      <w:pPr>
        <w:pStyle w:val="32"/>
        <w:numPr>
          <w:ilvl w:val="0"/>
          <w:numId w:val="4"/>
        </w:numPr>
        <w:rPr>
          <w:bCs/>
          <w:color w:val="000000"/>
          <w:spacing w:val="8"/>
          <w:sz w:val="28"/>
          <w:szCs w:val="28"/>
        </w:rPr>
      </w:pPr>
      <w:r>
        <w:rPr>
          <w:bCs/>
          <w:color w:val="000000"/>
          <w:spacing w:val="8"/>
          <w:sz w:val="28"/>
          <w:szCs w:val="28"/>
        </w:rPr>
        <w:t xml:space="preserve">Мелодрама, ситком, процедуриал, историческая драма, байопик и другие. «Чистые» телевизионные форматы. </w:t>
      </w:r>
    </w:p>
    <w:p>
      <w:pPr>
        <w:pStyle w:val="32"/>
        <w:numPr>
          <w:ilvl w:val="0"/>
          <w:numId w:val="4"/>
        </w:numPr>
        <w:rPr>
          <w:bCs/>
          <w:color w:val="000000"/>
          <w:spacing w:val="8"/>
          <w:sz w:val="28"/>
          <w:szCs w:val="28"/>
        </w:rPr>
      </w:pPr>
      <w:r>
        <w:rPr>
          <w:bCs/>
          <w:color w:val="000000"/>
          <w:spacing w:val="8"/>
          <w:sz w:val="28"/>
          <w:szCs w:val="28"/>
        </w:rPr>
        <w:t xml:space="preserve">Специфика написания  сценария документального телесериала. Документальная драма. Реалити-шоу. Расследования.  </w:t>
      </w:r>
    </w:p>
    <w:p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 Тема 10.  Диалог в   сериальном кино. Тема 11.  Синопсис серила, многосерийного  фильма. Тема  12   Поэпизодный  план сценария сериала. Тема  13   Поэпизодный  план сценария сериала. Тема 14. Сценарий пилотной серии.</w:t>
      </w:r>
    </w:p>
    <w:p>
      <w:pPr>
        <w:pStyle w:val="32"/>
        <w:numPr>
          <w:ilvl w:val="1"/>
          <w:numId w:val="5"/>
        </w:num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Особенности    структуры  и принципов построения  сценариев  современных  российских и зарубежных   сериалов.</w:t>
      </w:r>
    </w:p>
    <w:p>
      <w:pPr>
        <w:pStyle w:val="32"/>
        <w:numPr>
          <w:ilvl w:val="1"/>
          <w:numId w:val="5"/>
        </w:num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Понятие о слове и роли слова в сериале.   </w:t>
      </w:r>
    </w:p>
    <w:p>
      <w:pPr>
        <w:pStyle w:val="32"/>
        <w:numPr>
          <w:ilvl w:val="1"/>
          <w:numId w:val="5"/>
        </w:num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Диалог, как выразительное средство при создании характеров. </w:t>
      </w:r>
    </w:p>
    <w:p>
      <w:pPr>
        <w:pStyle w:val="32"/>
        <w:numPr>
          <w:ilvl w:val="1"/>
          <w:numId w:val="5"/>
        </w:num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Диалог в сериале как инструмент движения драматического сюжета. </w:t>
      </w:r>
    </w:p>
    <w:p>
      <w:pPr>
        <w:pStyle w:val="32"/>
        <w:numPr>
          <w:ilvl w:val="1"/>
          <w:numId w:val="5"/>
        </w:num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Монолог, закадровый текст, авторский комментарий документального сериала. </w:t>
      </w:r>
    </w:p>
    <w:p>
      <w:pPr>
        <w:pStyle w:val="32"/>
        <w:numPr>
          <w:ilvl w:val="1"/>
          <w:numId w:val="5"/>
        </w:num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Особенности написания синопсиса сериала. </w:t>
      </w:r>
    </w:p>
    <w:p>
      <w:pPr>
        <w:pStyle w:val="32"/>
        <w:numPr>
          <w:ilvl w:val="1"/>
          <w:numId w:val="5"/>
        </w:num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Поэпизодный план серила. </w:t>
      </w:r>
    </w:p>
    <w:p>
      <w:pPr>
        <w:pStyle w:val="32"/>
        <w:numPr>
          <w:ilvl w:val="1"/>
          <w:numId w:val="5"/>
        </w:num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Особенности написания сценария сериала.  </w:t>
      </w:r>
    </w:p>
    <w:p>
      <w:pPr>
        <w:pStyle w:val="32"/>
        <w:numPr>
          <w:ilvl w:val="1"/>
          <w:numId w:val="5"/>
        </w:num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Сценарный пакет сериала: библия сериала и библия персонажей. </w:t>
      </w:r>
    </w:p>
    <w:p>
      <w:pPr>
        <w:pStyle w:val="32"/>
        <w:shd w:val="clear" w:color="auto" w:fill="FFFFFF"/>
        <w:ind w:left="1080"/>
        <w:jc w:val="both"/>
        <w:rPr>
          <w:b/>
          <w:bCs/>
          <w:sz w:val="28"/>
          <w:szCs w:val="28"/>
        </w:rPr>
      </w:pPr>
    </w:p>
    <w:p>
      <w:pPr>
        <w:rPr>
          <w:rFonts w:cs="Courier New"/>
          <w:color w:val="000000"/>
          <w:spacing w:val="8"/>
          <w:sz w:val="28"/>
          <w:szCs w:val="28"/>
        </w:rPr>
      </w:pPr>
    </w:p>
    <w:p>
      <w:pPr>
        <w:widowControl w:val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 определении уровня достижений студентов на коллоквиуме необходимо обращать особое внимание на: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rFonts w:cs="Arial"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before="100" w:after="100" w:line="368" w:lineRule="atLeast"/>
        <w:ind w:left="284" w:hanging="284"/>
        <w:rPr>
          <w:sz w:val="28"/>
          <w:szCs w:val="28"/>
        </w:rPr>
      </w:pPr>
      <w:r>
        <w:rPr>
          <w:rFonts w:cs="Arial"/>
          <w:color w:val="000000"/>
          <w:spacing w:val="8"/>
          <w:sz w:val="28"/>
          <w:szCs w:val="28"/>
        </w:rPr>
        <w:t>–</w:t>
      </w:r>
      <w:r>
        <w:rPr>
          <w:rFonts w:cs="Arial"/>
          <w:color w:val="000000"/>
          <w:spacing w:val="8"/>
          <w:sz w:val="28"/>
          <w:szCs w:val="28"/>
        </w:rPr>
        <w:tab/>
      </w:r>
      <w:r>
        <w:rPr>
          <w:rFonts w:cs="Arial"/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pStyle w:val="45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jc w:val="center"/>
        <w:rPr>
          <w:rFonts w:cs="TimesNewRomanPS-BoldMT"/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Кейс-задача</w:t>
      </w:r>
    </w:p>
    <w:p>
      <w:pPr>
        <w:jc w:val="center"/>
        <w:rPr>
          <w:b/>
          <w:sz w:val="18"/>
          <w:szCs w:val="18"/>
          <w:lang w:eastAsia="mr-IN" w:bidi="mr-IN"/>
        </w:rPr>
      </w:pPr>
      <w:r>
        <w:rPr>
          <w:b/>
          <w:sz w:val="28"/>
          <w:szCs w:val="28"/>
          <w:lang w:eastAsia="mr-IN" w:bidi="mr-IN"/>
        </w:rPr>
        <w:t>по дисциплине</w:t>
      </w:r>
      <w:r>
        <w:rPr>
          <w:b/>
          <w:sz w:val="18"/>
          <w:szCs w:val="18"/>
          <w:lang w:eastAsia="mr-IN" w:bidi="mr-IN"/>
        </w:rPr>
        <w:t xml:space="preserve"> </w:t>
      </w:r>
      <w:r>
        <w:rPr>
          <w:b/>
          <w:sz w:val="28"/>
          <w:szCs w:val="28"/>
          <w:lang w:eastAsia="mr-IN" w:bidi="mr-IN"/>
        </w:rPr>
        <w:t xml:space="preserve">«Драматургия сериала» </w:t>
      </w: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1.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>Написать для сериала в жанре мелодрамы сцены: «Признание в любви», «Воспитание детей», «Предательство возлюбленных», - в обычных условиях, в комнате своего дома. Описать интерьер и найти одну, две выразительные детали.  Разработать нестандартное решение, вне сценарных клише. Провести анализ</w:t>
      </w:r>
      <w:r>
        <w:rPr>
          <w:sz w:val="28"/>
          <w:szCs w:val="28"/>
          <w:lang w:eastAsia="mr-IN" w:bidi="mr-IN"/>
        </w:rPr>
        <w:t xml:space="preserve"> сцены.</w:t>
      </w:r>
    </w:p>
    <w:p>
      <w:pPr>
        <w:spacing w:line="360" w:lineRule="auto"/>
        <w:jc w:val="both"/>
        <w:rPr>
          <w:rFonts w:ascii="Courier New" w:hAnsi="Courier New" w:cs="Courier New"/>
        </w:rPr>
      </w:pPr>
    </w:p>
    <w:p>
      <w:pPr>
        <w:spacing w:line="360" w:lineRule="auto"/>
        <w:jc w:val="both"/>
        <w:rPr>
          <w:rFonts w:ascii="Courier New" w:hAnsi="Courier New" w:cs="Courier New"/>
        </w:rPr>
      </w:pPr>
      <w:r>
        <w:rPr>
          <w:b/>
          <w:bCs/>
          <w:sz w:val="28"/>
          <w:szCs w:val="28"/>
          <w:lang w:eastAsia="mr-IN" w:bidi="mr-IN"/>
        </w:rPr>
        <w:t xml:space="preserve">2. Кейс-задача.  </w:t>
      </w:r>
      <w:r>
        <w:rPr>
          <w:sz w:val="28"/>
          <w:szCs w:val="28"/>
          <w:lang w:eastAsia="mr-IN" w:bidi="mr-IN"/>
        </w:rPr>
        <w:t xml:space="preserve">Написать для сериала в жанре криминальной драмы сцены: </w:t>
      </w:r>
      <w:r>
        <w:rPr>
          <w:sz w:val="28"/>
          <w:szCs w:val="28"/>
        </w:rPr>
        <w:t>«Убийство», «Расследование преступления», «Нахождение предмета убийства». Разработать нестандартное решение, вне сценарных клише. Провести анализ</w:t>
      </w:r>
      <w:r>
        <w:rPr>
          <w:sz w:val="28"/>
          <w:szCs w:val="28"/>
          <w:lang w:eastAsia="mr-IN" w:bidi="mr-IN"/>
        </w:rPr>
        <w:t xml:space="preserve"> сцены.</w:t>
      </w: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jc w:val="both"/>
        <w:rPr>
          <w:rFonts w:ascii="Courier New" w:hAnsi="Courier New" w:cs="Courier New"/>
        </w:rPr>
      </w:pPr>
      <w:r>
        <w:rPr>
          <w:b/>
          <w:bCs/>
          <w:sz w:val="28"/>
          <w:szCs w:val="28"/>
          <w:lang w:eastAsia="mr-IN" w:bidi="mr-IN"/>
        </w:rPr>
        <w:t>3. Кейс-задача.</w:t>
      </w:r>
      <w:r>
        <w:rPr>
          <w:sz w:val="28"/>
          <w:szCs w:val="28"/>
          <w:lang w:eastAsia="mr-IN" w:bidi="mr-IN"/>
        </w:rPr>
        <w:t xml:space="preserve">  Написать для  сериала в жанре  приключений или фантастики  сцены: «Прибытие в новый мир», «Поиск артефакта», «Погоня». </w:t>
      </w:r>
      <w:r>
        <w:rPr>
          <w:sz w:val="28"/>
          <w:szCs w:val="28"/>
        </w:rPr>
        <w:t>Разработать нестандартное решение, вне сценарных клише. Провести анализ</w:t>
      </w:r>
      <w:r>
        <w:rPr>
          <w:sz w:val="28"/>
          <w:szCs w:val="28"/>
          <w:lang w:eastAsia="mr-IN" w:bidi="mr-IN"/>
        </w:rPr>
        <w:t xml:space="preserve"> сцены.</w:t>
      </w:r>
    </w:p>
    <w:p>
      <w:pPr>
        <w:spacing w:line="360" w:lineRule="auto"/>
        <w:rPr>
          <w:rFonts w:cs="TimesNewRomanPS-BoldMT"/>
          <w:b/>
          <w:bCs/>
          <w:sz w:val="28"/>
          <w:szCs w:val="28"/>
          <w:lang w:eastAsia="mr-IN" w:bidi="mr-IN"/>
        </w:rPr>
      </w:pPr>
    </w:p>
    <w:p>
      <w:pPr>
        <w:spacing w:line="360" w:lineRule="auto"/>
        <w:rPr>
          <w:rFonts w:cs="TimesNewRomanPS-BoldMT"/>
          <w:b/>
          <w:bCs/>
          <w:sz w:val="28"/>
          <w:szCs w:val="28"/>
          <w:lang w:eastAsia="mr-IN" w:bidi="mr-IN"/>
        </w:rPr>
      </w:pPr>
      <w:r>
        <w:rPr>
          <w:rFonts w:cs="TimesNewRomanPS-BoldMT"/>
          <w:b/>
          <w:bCs/>
          <w:sz w:val="28"/>
          <w:szCs w:val="28"/>
          <w:lang w:eastAsia="mr-IN" w:bidi="mr-IN"/>
        </w:rPr>
        <w:t>Критерии оценки кейс</w:t>
      </w:r>
      <w:r>
        <w:rPr>
          <w:b/>
          <w:bCs/>
          <w:sz w:val="28"/>
          <w:szCs w:val="28"/>
          <w:lang w:eastAsia="mr-IN" w:bidi="mr-IN"/>
        </w:rPr>
        <w:t>-</w:t>
      </w:r>
      <w:r>
        <w:rPr>
          <w:rFonts w:cs="TimesNewRomanPS-BoldMT"/>
          <w:b/>
          <w:bCs/>
          <w:sz w:val="28"/>
          <w:szCs w:val="28"/>
          <w:lang w:eastAsia="mr-IN" w:bidi="mr-IN"/>
        </w:rPr>
        <w:t>задачи</w:t>
      </w:r>
      <w:r>
        <w:rPr>
          <w:b/>
          <w:bCs/>
          <w:sz w:val="28"/>
          <w:szCs w:val="28"/>
          <w:lang w:eastAsia="mr-IN" w:bidi="mr-IN"/>
        </w:rPr>
        <w:t>: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rFonts w:cs="TimesNewRomanPSMT"/>
          <w:sz w:val="28"/>
          <w:szCs w:val="28"/>
          <w:lang w:eastAsia="mr-IN" w:bidi="mr-IN"/>
        </w:rPr>
        <w:t xml:space="preserve">- оценка </w:t>
      </w:r>
      <w:r>
        <w:rPr>
          <w:sz w:val="28"/>
          <w:szCs w:val="28"/>
          <w:lang w:eastAsia="mr-IN" w:bidi="mr-IN"/>
        </w:rPr>
        <w:t>«</w:t>
      </w:r>
      <w:r>
        <w:rPr>
          <w:rFonts w:cs="TimesNewRomanPSMT"/>
          <w:sz w:val="28"/>
          <w:szCs w:val="28"/>
          <w:lang w:eastAsia="mr-IN" w:bidi="mr-IN"/>
        </w:rPr>
        <w:t>зачтено</w:t>
      </w:r>
      <w:r>
        <w:rPr>
          <w:sz w:val="28"/>
          <w:szCs w:val="28"/>
          <w:lang w:eastAsia="mr-IN" w:bidi="mr-IN"/>
        </w:rPr>
        <w:t xml:space="preserve">» </w:t>
      </w:r>
      <w:r>
        <w:rPr>
          <w:rFonts w:cs="TimesNewRomanPSMT"/>
          <w:sz w:val="28"/>
          <w:szCs w:val="28"/>
          <w:lang w:eastAsia="mr-IN" w:bidi="mr-IN"/>
        </w:rPr>
        <w:t>выставляется студенту</w:t>
      </w:r>
      <w:r>
        <w:rPr>
          <w:sz w:val="28"/>
          <w:szCs w:val="28"/>
          <w:lang w:eastAsia="mr-IN" w:bidi="mr-IN"/>
        </w:rPr>
        <w:t xml:space="preserve">, </w:t>
      </w:r>
      <w:r>
        <w:rPr>
          <w:rFonts w:cs="TimesNewRomanPSMT"/>
          <w:sz w:val="28"/>
          <w:szCs w:val="28"/>
          <w:lang w:eastAsia="mr-IN" w:bidi="mr-IN"/>
        </w:rPr>
        <w:t>если творческое  задание, приближенное  к реальной профессионально-ориентированной ситуации выполнено в полном объеме, и проведен анализ драматургических составляющих  необходимых   для  выполнения задания</w:t>
      </w:r>
      <w:r>
        <w:rPr>
          <w:sz w:val="28"/>
          <w:szCs w:val="28"/>
          <w:lang w:eastAsia="mr-IN" w:bidi="mr-IN"/>
        </w:rPr>
        <w:t>;</w:t>
      </w:r>
    </w:p>
    <w:p>
      <w:pPr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</w:t>
      </w:r>
      <w:r>
        <w:rPr>
          <w:rFonts w:cs="TimesNewRomanPSMT"/>
          <w:sz w:val="28"/>
          <w:szCs w:val="28"/>
          <w:lang w:eastAsia="mr-IN" w:bidi="mr-IN"/>
        </w:rPr>
        <w:t xml:space="preserve">оценка </w:t>
      </w:r>
      <w:r>
        <w:rPr>
          <w:sz w:val="28"/>
          <w:szCs w:val="28"/>
          <w:lang w:eastAsia="mr-IN" w:bidi="mr-IN"/>
        </w:rPr>
        <w:t>«</w:t>
      </w:r>
      <w:r>
        <w:rPr>
          <w:rFonts w:cs="TimesNewRomanPSMT"/>
          <w:sz w:val="28"/>
          <w:szCs w:val="28"/>
          <w:lang w:eastAsia="mr-IN" w:bidi="mr-IN"/>
        </w:rPr>
        <w:t>не зачтено</w:t>
      </w:r>
      <w:r>
        <w:rPr>
          <w:sz w:val="28"/>
          <w:szCs w:val="28"/>
          <w:lang w:eastAsia="mr-IN" w:bidi="mr-IN"/>
        </w:rPr>
        <w:t xml:space="preserve">» </w:t>
      </w:r>
      <w:r>
        <w:rPr>
          <w:rFonts w:cs="TimesNewRomanPSMT"/>
          <w:sz w:val="28"/>
          <w:szCs w:val="28"/>
          <w:lang w:eastAsia="mr-IN" w:bidi="mr-IN"/>
        </w:rPr>
        <w:t>выставляется студенту</w:t>
      </w:r>
      <w:r>
        <w:rPr>
          <w:sz w:val="28"/>
          <w:szCs w:val="28"/>
          <w:lang w:eastAsia="mr-IN" w:bidi="mr-IN"/>
        </w:rPr>
        <w:t xml:space="preserve">, </w:t>
      </w:r>
      <w:r>
        <w:rPr>
          <w:rFonts w:cs="TimesNewRomanPSMT"/>
          <w:sz w:val="28"/>
          <w:szCs w:val="28"/>
          <w:lang w:eastAsia="mr-IN" w:bidi="mr-IN"/>
        </w:rPr>
        <w:t>если   творческое  задание,  приближенное  к реальной профессионально-ориентированной ситуации не выполнено, и  не  проведен анализ драматургических составляющих  необходимых   для  выполнения задания</w:t>
      </w:r>
      <w:r>
        <w:rPr>
          <w:sz w:val="28"/>
          <w:szCs w:val="28"/>
          <w:lang w:eastAsia="mr-IN" w:bidi="mr-IN"/>
        </w:rPr>
        <w:t>.</w:t>
      </w:r>
    </w:p>
    <w:p>
      <w:pPr>
        <w:jc w:val="both"/>
        <w:rPr>
          <w:rFonts w:cs="TimesNewRomanPSMT"/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для практической работы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«Драматургия сериала» </w:t>
      </w:r>
    </w:p>
    <w:p>
      <w:pPr>
        <w:pStyle w:val="45"/>
        <w:rPr>
          <w:b/>
          <w:bCs/>
          <w:sz w:val="20"/>
          <w:szCs w:val="20"/>
        </w:rPr>
      </w:pPr>
    </w:p>
    <w:p>
      <w:pPr>
        <w:pStyle w:val="45"/>
        <w:rPr>
          <w:b/>
          <w:bCs/>
          <w:sz w:val="20"/>
          <w:szCs w:val="20"/>
        </w:rPr>
      </w:pPr>
    </w:p>
    <w:p>
      <w:pPr>
        <w:pStyle w:val="45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Практическая  работа 1.</w:t>
      </w:r>
    </w:p>
    <w:p>
      <w:pPr>
        <w:pStyle w:val="45"/>
        <w:rPr>
          <w:b/>
          <w:bCs/>
          <w:sz w:val="20"/>
          <w:szCs w:val="20"/>
        </w:rPr>
      </w:pP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b/>
          <w:bCs/>
          <w:color w:val="000000"/>
          <w:spacing w:val="8"/>
          <w:sz w:val="28"/>
          <w:szCs w:val="28"/>
        </w:rPr>
        <w:t>Введение в драматургию сериала.</w:t>
      </w:r>
    </w:p>
    <w:p>
      <w:pPr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1.   </w:t>
      </w:r>
      <w:r>
        <w:rPr>
          <w:color w:val="000000"/>
          <w:spacing w:val="8"/>
          <w:sz w:val="28"/>
          <w:szCs w:val="28"/>
        </w:rPr>
        <w:t>Драматургический замысел и  идейно-тематическое содержание сценария сериала. Франшиза сериала.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2.   </w:t>
      </w:r>
      <w:r>
        <w:rPr>
          <w:color w:val="000000"/>
          <w:spacing w:val="8"/>
          <w:sz w:val="28"/>
          <w:szCs w:val="28"/>
        </w:rPr>
        <w:t>Элементы драматургического сюжета сериала. Механизмы усиления драматического напряжения.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2.</w:t>
      </w: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 </w:t>
      </w:r>
      <w:r>
        <w:rPr>
          <w:b/>
          <w:bCs/>
          <w:color w:val="000000"/>
          <w:spacing w:val="2"/>
          <w:sz w:val="28"/>
          <w:szCs w:val="28"/>
        </w:rPr>
        <w:t>К</w:t>
      </w:r>
      <w:r>
        <w:rPr>
          <w:b/>
          <w:bCs/>
          <w:color w:val="000000"/>
          <w:spacing w:val="8"/>
          <w:sz w:val="28"/>
          <w:szCs w:val="28"/>
        </w:rPr>
        <w:t>омпозиция в сценарии сериала.</w:t>
      </w:r>
    </w:p>
    <w:p>
      <w:pPr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Вариант 1.  Композиция  как — способ построения  сериала.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Вариант 2.  Причинно-следственный  и параллельный принцип организации драматургического материала в сериале. Способы компоновки сюжетных линий.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3.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 </w:t>
      </w:r>
      <w:r>
        <w:rPr>
          <w:b/>
          <w:bCs/>
          <w:color w:val="000000"/>
          <w:spacing w:val="2"/>
          <w:sz w:val="28"/>
          <w:szCs w:val="28"/>
        </w:rPr>
        <w:t xml:space="preserve">Создание 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b/>
          <w:bCs/>
          <w:color w:val="000000"/>
          <w:spacing w:val="2"/>
          <w:sz w:val="28"/>
          <w:szCs w:val="28"/>
        </w:rPr>
        <w:t>документального  сериала.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1.   </w:t>
      </w:r>
      <w:r>
        <w:rPr>
          <w:color w:val="000000"/>
          <w:spacing w:val="8"/>
          <w:sz w:val="28"/>
          <w:szCs w:val="28"/>
        </w:rPr>
        <w:t xml:space="preserve">Особенности написание документального  сериала. </w:t>
      </w:r>
    </w:p>
    <w:p>
      <w:pPr>
        <w:spacing w:line="360" w:lineRule="auto"/>
        <w:rPr>
          <w:b/>
          <w:bCs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Вариант 2.   </w:t>
      </w:r>
      <w:r>
        <w:rPr>
          <w:color w:val="000000"/>
          <w:spacing w:val="8"/>
          <w:sz w:val="28"/>
          <w:szCs w:val="28"/>
        </w:rPr>
        <w:t xml:space="preserve">Жанровая специфика  неигрового  сериала. </w:t>
      </w:r>
      <w:r>
        <w:rPr>
          <w:sz w:val="28"/>
          <w:szCs w:val="28"/>
        </w:rPr>
        <w:t xml:space="preserve">   </w:t>
      </w:r>
    </w:p>
    <w:p>
      <w:pPr>
        <w:pStyle w:val="45"/>
        <w:rPr>
          <w:b/>
          <w:bCs/>
          <w:sz w:val="20"/>
          <w:szCs w:val="20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практической работы: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«отлично»</w:t>
      </w:r>
      <w:r>
        <w:rPr>
          <w:sz w:val="28"/>
          <w:szCs w:val="28"/>
        </w:rPr>
        <w:t xml:space="preserve"> выставляется студенту, если в работе продемонстрировано   безупречное владение  теоретическим и практическим  материалом по драматургии,  отличное знание  специальных терминов, драматургических средств и методов;  отличное выполнение различных письменных заданий и творческих упражнений.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-оценка «хорошо »</w:t>
      </w:r>
      <w:r>
        <w:rPr>
          <w:sz w:val="28"/>
          <w:szCs w:val="28"/>
        </w:rPr>
        <w:t xml:space="preserve"> выставляется студенту, если в работе есть  некоторые  незначительные ошибки в  теоретическом  и практическом  материале  по драматургии,    небольшие ошибки  в  драматургическом анализе   и  в   творческих упражнениях.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-оценка «удовлетворительно» </w:t>
      </w:r>
      <w:r>
        <w:rPr>
          <w:sz w:val="28"/>
          <w:szCs w:val="28"/>
        </w:rPr>
        <w:t xml:space="preserve"> выставляется студенту, если  допущены в работе  достаточно грубые ошибки в   теоретическом  и практическом  материале  по драматургии, в  драматургическом анализе, много неточностей в письменных работах и творческих упражнениях. </w:t>
      </w: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- оценка «неудовлетворительно» </w:t>
      </w:r>
      <w:r>
        <w:rPr>
          <w:sz w:val="28"/>
          <w:szCs w:val="28"/>
        </w:rPr>
        <w:t xml:space="preserve">  выставляется студенту, если  наблюдается  отсутствие знаний  по курсу данной дисциплины,  отсутствие владения  специальной  терминологией;  отсутствие навыков драматургического  анализа; неверное выполнение письменных методических заданий и творческих упражнений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дискуссионных тем для круглого стола</w:t>
      </w: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(дискуссии, полемики, диспута, дебатов)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«Драматургия сериала» </w:t>
      </w:r>
    </w:p>
    <w:p>
      <w:pPr>
        <w:pStyle w:val="45"/>
        <w:jc w:val="center"/>
        <w:rPr>
          <w:sz w:val="28"/>
          <w:szCs w:val="28"/>
        </w:rPr>
      </w:pPr>
    </w:p>
    <w:p>
      <w:pPr>
        <w:pStyle w:val="45"/>
        <w:jc w:val="center"/>
        <w:rPr>
          <w:sz w:val="22"/>
          <w:szCs w:val="22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Круглый  стол № 1.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 </w:t>
      </w: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sz w:val="28"/>
          <w:szCs w:val="28"/>
        </w:rPr>
        <w:t xml:space="preserve">Мотив в жизненных событиях и экранных: сходства и различия?    Мотив в классической кинодраматургии и творчестве современных российских драматургов телесериалов. Многослойная мотивация героев.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Круглый  стол № 2.</w:t>
      </w:r>
    </w:p>
    <w:p>
      <w:pPr>
        <w:rPr>
          <w:b/>
          <w:bCs/>
          <w:sz w:val="28"/>
          <w:szCs w:val="28"/>
        </w:rPr>
      </w:pPr>
    </w:p>
    <w:p>
      <w:pPr>
        <w:spacing w:line="36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Тема и идея сериала, - разделимы ли как понятия или нет? Отличительные характеристики темы и идеи в сериале, в чем это проявляется? Как зарождается тема?  Что интереснее: скрытая или открытая идея?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>
      <w:pPr>
        <w:spacing w:line="360" w:lineRule="auto"/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b/>
          <w:bCs/>
          <w:sz w:val="28"/>
          <w:szCs w:val="28"/>
        </w:rPr>
        <w:t>Круглый  стол № 3.</w:t>
      </w:r>
    </w:p>
    <w:p>
      <w:pPr>
        <w:rPr>
          <w:b/>
          <w:bCs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 xml:space="preserve">  Что такое конфликт, особенности его построения в  сериальном производстве?  Почему конфликт есть обязательная категория драматургии? 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Портфолио </w:t>
      </w:r>
    </w:p>
    <w:p>
      <w:pPr>
        <w:pStyle w:val="45"/>
        <w:jc w:val="center"/>
        <w:rPr>
          <w:b/>
          <w:sz w:val="18"/>
          <w:szCs w:val="18"/>
        </w:rPr>
      </w:pPr>
      <w:r>
        <w:rPr>
          <w:b/>
          <w:sz w:val="28"/>
          <w:szCs w:val="28"/>
        </w:rPr>
        <w:t xml:space="preserve">по дисциплине  «Драматургия сериала»  </w:t>
      </w:r>
    </w:p>
    <w:p>
      <w:pPr>
        <w:pStyle w:val="45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>
      <w:pPr>
        <w:pStyle w:val="45"/>
        <w:jc w:val="center"/>
        <w:rPr>
          <w:sz w:val="18"/>
          <w:szCs w:val="18"/>
        </w:rPr>
      </w:pPr>
    </w:p>
    <w:p>
      <w:pPr>
        <w:pStyle w:val="45"/>
        <w:jc w:val="center"/>
        <w:rPr>
          <w:sz w:val="18"/>
          <w:szCs w:val="18"/>
        </w:rPr>
      </w:pPr>
    </w:p>
    <w:p>
      <w:pPr>
        <w:pStyle w:val="45"/>
        <w:rPr>
          <w:sz w:val="28"/>
          <w:szCs w:val="28"/>
        </w:rPr>
      </w:pPr>
      <w:r>
        <w:rPr>
          <w:b/>
          <w:bCs/>
          <w:sz w:val="28"/>
          <w:szCs w:val="28"/>
        </w:rPr>
        <w:t>1. Название портфолио «Сценарный портфель»</w:t>
      </w:r>
      <w:r>
        <w:rPr>
          <w:sz w:val="28"/>
          <w:szCs w:val="28"/>
        </w:rPr>
        <w:t xml:space="preserve">. </w:t>
      </w:r>
    </w:p>
    <w:p>
      <w:pPr>
        <w:shd w:val="clear" w:color="auto" w:fill="FFFFFF"/>
        <w:spacing w:line="360" w:lineRule="auto"/>
        <w:jc w:val="both"/>
        <w:rPr>
          <w:rFonts w:eastAsia="Calibri"/>
          <w:b/>
          <w:bCs/>
          <w:color w:val="000000"/>
          <w:u w:val="single"/>
        </w:rPr>
      </w:pP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rFonts w:eastAsia="Calibri"/>
          <w:b/>
          <w:bCs/>
          <w:color w:val="000000"/>
          <w:u w:val="single"/>
          <w:lang w:val="en-US"/>
        </w:rPr>
        <w:t>III</w:t>
      </w:r>
      <w:r>
        <w:rPr>
          <w:rFonts w:eastAsia="Calibri"/>
          <w:b/>
          <w:bCs/>
          <w:color w:val="000000"/>
          <w:u w:val="single"/>
        </w:rPr>
        <w:t xml:space="preserve"> семестр</w:t>
      </w:r>
      <w:r>
        <w:rPr>
          <w:rFonts w:eastAsia="Calibri"/>
          <w:color w:val="000000"/>
        </w:rPr>
        <w:t xml:space="preserve"> -  для рубежного контроля  предоставляются: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1. Самостоятельный драматургический анализ сериала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2. Логлайн сериала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rFonts w:eastAsia="Calibri"/>
          <w:b/>
          <w:bCs/>
          <w:color w:val="000000"/>
          <w:u w:val="single"/>
          <w:lang w:val="en-US"/>
        </w:rPr>
        <w:t>IV</w:t>
      </w:r>
      <w:r>
        <w:rPr>
          <w:rFonts w:eastAsia="Calibri"/>
          <w:b/>
          <w:bCs/>
          <w:color w:val="000000"/>
          <w:u w:val="single"/>
        </w:rPr>
        <w:t xml:space="preserve"> семестр</w:t>
      </w:r>
      <w:r>
        <w:rPr>
          <w:rFonts w:eastAsia="Calibri"/>
          <w:color w:val="000000"/>
        </w:rPr>
        <w:t xml:space="preserve"> - на  зачет предоставляются: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1.  Заявка на сериал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rFonts w:eastAsia="Calibri"/>
          <w:b/>
          <w:bCs/>
          <w:color w:val="000000"/>
          <w:u w:val="single"/>
          <w:lang w:val="en-US"/>
        </w:rPr>
        <w:t>V</w:t>
      </w:r>
      <w:r>
        <w:rPr>
          <w:rFonts w:eastAsia="Calibri"/>
          <w:b/>
          <w:bCs/>
          <w:color w:val="000000"/>
          <w:u w:val="single"/>
        </w:rPr>
        <w:t xml:space="preserve"> семестр</w:t>
      </w:r>
      <w:r>
        <w:rPr>
          <w:rFonts w:eastAsia="Calibri"/>
          <w:b/>
          <w:bCs/>
          <w:color w:val="000000"/>
        </w:rPr>
        <w:t xml:space="preserve"> </w:t>
      </w:r>
      <w:r>
        <w:rPr>
          <w:rFonts w:eastAsia="Calibri"/>
          <w:color w:val="000000"/>
        </w:rPr>
        <w:t>- на экзамен предоставляются: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1. Заявка на сериал</w:t>
      </w:r>
    </w:p>
    <w:p>
      <w:pPr>
        <w:shd w:val="clear" w:color="auto" w:fill="FFFFFF"/>
        <w:suppressAutoHyphens/>
        <w:spacing w:line="360" w:lineRule="auto"/>
        <w:jc w:val="both"/>
        <w:rPr>
          <w:rFonts w:eastAsia="Calibri"/>
          <w:color w:val="000000"/>
        </w:rPr>
      </w:pPr>
      <w:r>
        <w:rPr>
          <w:color w:val="000000"/>
        </w:rPr>
        <w:t xml:space="preserve">2. </w:t>
      </w:r>
      <w:r>
        <w:rPr>
          <w:rFonts w:eastAsia="Calibri"/>
          <w:color w:val="000000"/>
        </w:rPr>
        <w:t xml:space="preserve">Синопсис </w:t>
      </w:r>
      <w:r>
        <w:rPr>
          <w:color w:val="000000"/>
        </w:rPr>
        <w:t>сериала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rFonts w:eastAsia="Calibri"/>
          <w:b/>
          <w:bCs/>
          <w:color w:val="000000"/>
          <w:u w:val="single"/>
          <w:lang w:val="en-US"/>
        </w:rPr>
        <w:t>VI</w:t>
      </w:r>
      <w:r>
        <w:rPr>
          <w:rFonts w:eastAsia="Calibri"/>
          <w:b/>
          <w:bCs/>
          <w:color w:val="000000"/>
          <w:u w:val="single"/>
        </w:rPr>
        <w:t xml:space="preserve">   семестр</w:t>
      </w:r>
      <w:r>
        <w:rPr>
          <w:rFonts w:eastAsia="Calibri"/>
          <w:color w:val="000000"/>
        </w:rPr>
        <w:t xml:space="preserve"> - на экзамен предоставляются:</w:t>
      </w:r>
    </w:p>
    <w:p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rFonts w:eastAsia="Calibri"/>
          <w:color w:val="000000"/>
        </w:rPr>
        <w:t xml:space="preserve">1. </w:t>
      </w:r>
      <w:r>
        <w:rPr>
          <w:color w:val="000000"/>
        </w:rPr>
        <w:t>Синопсис сериала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color w:val="000000"/>
        </w:rPr>
        <w:t>2. Поэпизодный сценарий сериала.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  <w:u w:val="single"/>
        </w:rPr>
      </w:pPr>
      <w:r>
        <w:rPr>
          <w:rFonts w:eastAsia="Calibri"/>
          <w:b/>
          <w:bCs/>
          <w:color w:val="000000"/>
          <w:u w:val="single"/>
          <w:lang w:val="en-US"/>
        </w:rPr>
        <w:t>VII</w:t>
      </w:r>
      <w:r>
        <w:rPr>
          <w:rFonts w:eastAsia="Calibri"/>
          <w:b/>
          <w:bCs/>
          <w:color w:val="000000"/>
          <w:u w:val="single"/>
        </w:rPr>
        <w:t xml:space="preserve"> семестр</w:t>
      </w:r>
      <w:r>
        <w:rPr>
          <w:rFonts w:eastAsia="Calibri"/>
          <w:color w:val="000000"/>
        </w:rPr>
        <w:t xml:space="preserve"> -  на экзамен предоставляются: </w:t>
      </w:r>
    </w:p>
    <w:p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rFonts w:eastAsia="Calibri"/>
          <w:color w:val="000000"/>
        </w:rPr>
        <w:t xml:space="preserve">1. </w:t>
      </w:r>
      <w:r>
        <w:rPr>
          <w:color w:val="000000"/>
        </w:rPr>
        <w:t>Синопсис сериала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color w:val="000000"/>
        </w:rPr>
        <w:t>2. Поэпизодный сценарий сериала.</w:t>
      </w:r>
    </w:p>
    <w:p>
      <w:pPr>
        <w:shd w:val="clear" w:color="auto" w:fill="FFFFFF"/>
        <w:spacing w:line="360" w:lineRule="auto"/>
        <w:jc w:val="both"/>
        <w:rPr>
          <w:rFonts w:eastAsia="Calibri"/>
          <w:b/>
          <w:bCs/>
          <w:color w:val="000000"/>
          <w:spacing w:val="1"/>
        </w:rPr>
      </w:pPr>
      <w:r>
        <w:rPr>
          <w:rFonts w:eastAsia="Calibri"/>
          <w:color w:val="000000"/>
        </w:rPr>
        <w:t>3. Сценарий пилотной серии сериала Объем - 40-50 страниц.</w:t>
      </w:r>
    </w:p>
    <w:p>
      <w:pPr>
        <w:suppressAutoHyphens/>
        <w:spacing w:after="160" w:line="259" w:lineRule="auto"/>
        <w:rPr>
          <w:sz w:val="28"/>
          <w:szCs w:val="28"/>
        </w:rPr>
      </w:pPr>
    </w:p>
    <w:p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Georgia" w:hAnsi="Georgia" w:cs="Georgia"/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  <w:lang w:eastAsia="mr-IN" w:bidi="mr-IN"/>
        </w:rPr>
        <w:t xml:space="preserve"> Методические рекомендации по составлению портфолио</w:t>
      </w:r>
    </w:p>
    <w:p>
      <w:pPr>
        <w:spacing w:line="100" w:lineRule="atLeas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Портфолио по дисциплине представляет целевую  подборку  работ студента,  раскрывающую  его индивидуальные  творческие  достижения за пять семестров обучения.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Каждый элемент учебного творческого  портфолио должен датироваться, чтобы можно было проследить динамику учебного процесса. При оформлении окончательного варианта учебное  творческое портфолио должно включать в себя следующие обязательные элементы: титульный лист; сопроводительное письмо автора с кратким описанием портфолио, определением его цели и предназначения; аннотированное содержание (оглавление) с перечислением основных элементов портфолио;  анализ  творческих работ преподавателем.  Творческие  портфолио могут быть оформлены в виде специальных папок.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Темы групповых и/или индивидуальных творческих заданий/проектов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  «Драматургия сериала»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22"/>
          <w:szCs w:val="22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Индивидуальные творческие задания/проекты</w:t>
      </w:r>
    </w:p>
    <w:p>
      <w:pPr>
        <w:pStyle w:val="45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sz w:val="28"/>
          <w:szCs w:val="28"/>
        </w:rPr>
        <w:t xml:space="preserve"> </w:t>
      </w:r>
      <w:r>
        <w:rPr>
          <w:rFonts w:eastAsia="Calibri"/>
          <w:b/>
          <w:bCs/>
          <w:color w:val="000000"/>
          <w:u w:val="single"/>
          <w:lang w:val="en-US"/>
        </w:rPr>
        <w:t>III</w:t>
      </w:r>
      <w:r>
        <w:rPr>
          <w:rFonts w:eastAsia="Calibri"/>
          <w:b/>
          <w:bCs/>
          <w:color w:val="000000"/>
          <w:u w:val="single"/>
        </w:rPr>
        <w:t xml:space="preserve"> семестр</w:t>
      </w:r>
      <w:r>
        <w:rPr>
          <w:rFonts w:eastAsia="Calibri"/>
          <w:color w:val="000000"/>
        </w:rPr>
        <w:t xml:space="preserve"> -  для рубежного контроля  предоставляются: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1. Самостоятельный драматургический анализ сериала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2. Логлайн сериала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rFonts w:eastAsia="Calibri"/>
          <w:b/>
          <w:bCs/>
          <w:color w:val="000000"/>
          <w:u w:val="single"/>
          <w:lang w:val="en-US"/>
        </w:rPr>
        <w:t>IV</w:t>
      </w:r>
      <w:r>
        <w:rPr>
          <w:rFonts w:eastAsia="Calibri"/>
          <w:b/>
          <w:bCs/>
          <w:color w:val="000000"/>
          <w:u w:val="single"/>
        </w:rPr>
        <w:t xml:space="preserve"> семестр</w:t>
      </w:r>
      <w:r>
        <w:rPr>
          <w:rFonts w:eastAsia="Calibri"/>
          <w:color w:val="000000"/>
        </w:rPr>
        <w:t xml:space="preserve"> - на  зачет с оценкой предоставляются: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1.  Заявка на сериал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rFonts w:eastAsia="Calibri"/>
          <w:b/>
          <w:bCs/>
          <w:color w:val="000000"/>
          <w:u w:val="single"/>
          <w:lang w:val="en-US"/>
        </w:rPr>
        <w:t>V</w:t>
      </w:r>
      <w:r>
        <w:rPr>
          <w:rFonts w:eastAsia="Calibri"/>
          <w:b/>
          <w:bCs/>
          <w:color w:val="000000"/>
          <w:u w:val="single"/>
        </w:rPr>
        <w:t xml:space="preserve"> семестр</w:t>
      </w:r>
      <w:r>
        <w:rPr>
          <w:rFonts w:eastAsia="Calibri"/>
          <w:b/>
          <w:bCs/>
          <w:color w:val="000000"/>
        </w:rPr>
        <w:t xml:space="preserve"> </w:t>
      </w:r>
      <w:r>
        <w:rPr>
          <w:rFonts w:eastAsia="Calibri"/>
          <w:color w:val="000000"/>
        </w:rPr>
        <w:t>- на экзамен предоставляются: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1. Заявка на сериал</w:t>
      </w:r>
    </w:p>
    <w:p>
      <w:pPr>
        <w:shd w:val="clear" w:color="auto" w:fill="FFFFFF"/>
        <w:suppressAutoHyphens/>
        <w:spacing w:line="360" w:lineRule="auto"/>
        <w:jc w:val="both"/>
        <w:rPr>
          <w:rFonts w:eastAsia="Calibri"/>
          <w:color w:val="000000"/>
        </w:rPr>
      </w:pPr>
      <w:r>
        <w:rPr>
          <w:color w:val="000000"/>
        </w:rPr>
        <w:t xml:space="preserve">2. </w:t>
      </w:r>
      <w:r>
        <w:rPr>
          <w:rFonts w:eastAsia="Calibri"/>
          <w:color w:val="000000"/>
        </w:rPr>
        <w:t xml:space="preserve">Синопсис </w:t>
      </w:r>
      <w:r>
        <w:rPr>
          <w:color w:val="000000"/>
        </w:rPr>
        <w:t>сериала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rFonts w:eastAsia="Calibri"/>
          <w:b/>
          <w:bCs/>
          <w:color w:val="000000"/>
          <w:u w:val="single"/>
          <w:lang w:val="en-US"/>
        </w:rPr>
        <w:t>VI</w:t>
      </w:r>
      <w:r>
        <w:rPr>
          <w:rFonts w:eastAsia="Calibri"/>
          <w:b/>
          <w:bCs/>
          <w:color w:val="000000"/>
          <w:u w:val="single"/>
        </w:rPr>
        <w:t xml:space="preserve">   семестр</w:t>
      </w:r>
      <w:r>
        <w:rPr>
          <w:rFonts w:eastAsia="Calibri"/>
          <w:color w:val="000000"/>
        </w:rPr>
        <w:t xml:space="preserve"> - на экзамен предоставляются:</w:t>
      </w:r>
    </w:p>
    <w:p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rFonts w:eastAsia="Calibri"/>
          <w:color w:val="000000"/>
        </w:rPr>
        <w:t xml:space="preserve">1. </w:t>
      </w:r>
      <w:r>
        <w:rPr>
          <w:color w:val="000000"/>
        </w:rPr>
        <w:t>Синопсис сериала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color w:val="000000"/>
        </w:rPr>
        <w:t>2. Поэпизодный сценарий сериала.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  <w:u w:val="single"/>
        </w:rPr>
      </w:pPr>
      <w:r>
        <w:rPr>
          <w:rFonts w:eastAsia="Calibri"/>
          <w:b/>
          <w:bCs/>
          <w:color w:val="000000"/>
          <w:u w:val="single"/>
          <w:lang w:val="en-US"/>
        </w:rPr>
        <w:t>VII</w:t>
      </w:r>
      <w:r>
        <w:rPr>
          <w:rFonts w:eastAsia="Calibri"/>
          <w:b/>
          <w:bCs/>
          <w:color w:val="000000"/>
          <w:u w:val="single"/>
        </w:rPr>
        <w:t xml:space="preserve"> семестр</w:t>
      </w:r>
      <w:r>
        <w:rPr>
          <w:rFonts w:eastAsia="Calibri"/>
          <w:color w:val="000000"/>
        </w:rPr>
        <w:t xml:space="preserve"> -  на экзамен предоставляются: </w:t>
      </w:r>
    </w:p>
    <w:p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rFonts w:eastAsia="Calibri"/>
          <w:color w:val="000000"/>
        </w:rPr>
        <w:t xml:space="preserve">1. </w:t>
      </w:r>
      <w:r>
        <w:rPr>
          <w:color w:val="000000"/>
        </w:rPr>
        <w:t>Синопсис сериала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>
        <w:rPr>
          <w:color w:val="000000"/>
        </w:rPr>
        <w:t>2. Поэпизодный сценарий сериала.</w:t>
      </w:r>
    </w:p>
    <w:p>
      <w:pPr>
        <w:shd w:val="clear" w:color="auto" w:fill="FFFFFF"/>
        <w:spacing w:line="360" w:lineRule="auto"/>
        <w:jc w:val="both"/>
        <w:rPr>
          <w:rFonts w:eastAsia="Calibri"/>
          <w:b/>
          <w:bCs/>
          <w:color w:val="000000"/>
          <w:spacing w:val="1"/>
        </w:rPr>
      </w:pPr>
      <w:r>
        <w:rPr>
          <w:rFonts w:eastAsia="Calibri"/>
          <w:color w:val="000000"/>
        </w:rPr>
        <w:t>3. Сценарий пилотной серии сериала Объем - 40-50 страниц.</w:t>
      </w:r>
    </w:p>
    <w:p>
      <w:pPr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разноуровневых задач (заданий)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по дисциплине   «Драматургия сериала» 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1. Задачи репродуктивного уровня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1.   </w:t>
      </w:r>
      <w:r>
        <w:rPr>
          <w:sz w:val="28"/>
          <w:szCs w:val="28"/>
        </w:rPr>
        <w:t xml:space="preserve">Задача (задание): </w:t>
      </w:r>
      <w:r>
        <w:rPr>
          <w:rFonts w:ascii="Times New Roman CYR" w:hAnsi="Times New Roman CYR" w:cs="Times New Roman CYR"/>
          <w:sz w:val="28"/>
          <w:szCs w:val="28"/>
          <w:lang w:eastAsia="mr-IN" w:bidi="mr-IN"/>
        </w:rPr>
        <w:t xml:space="preserve">Тема и идея  в  сериале.  Назовите отличительные характеристики темы и идеи. 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Завязка в  сценарии сериала. Перечислите  задачи и функции завязки.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3. 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Закадровый текст в  сериале. Перечислите  его разновидности и функции.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Задачи реконструктивного уровня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1.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  Просмотреть  и </w:t>
      </w:r>
      <w:r>
        <w:rPr>
          <w:rFonts w:cs="Courier New"/>
          <w:iCs/>
          <w:spacing w:val="-2"/>
          <w:sz w:val="28"/>
          <w:szCs w:val="28"/>
          <w:lang w:eastAsia="mr-IN" w:bidi="mr-IN"/>
        </w:rPr>
        <w:t xml:space="preserve">письменно </w:t>
      </w:r>
      <w:r>
        <w:rPr>
          <w:sz w:val="28"/>
          <w:szCs w:val="28"/>
          <w:lang w:eastAsia="mr-IN" w:bidi="mr-IN"/>
        </w:rPr>
        <w:t>проанализировать</w:t>
      </w:r>
      <w:r>
        <w:rPr>
          <w:rFonts w:cs="Courier New"/>
          <w:iCs/>
          <w:spacing w:val="-2"/>
          <w:sz w:val="28"/>
          <w:szCs w:val="28"/>
          <w:lang w:eastAsia="mr-IN" w:bidi="mr-IN"/>
        </w:rPr>
        <w:t xml:space="preserve">  </w:t>
      </w:r>
      <w:r>
        <w:rPr>
          <w:rFonts w:cs="Courier New"/>
          <w:sz w:val="28"/>
          <w:szCs w:val="28"/>
          <w:lang w:eastAsia="mr-IN" w:bidi="mr-IN"/>
        </w:rPr>
        <w:t xml:space="preserve"> несколько  сериалов, разных жанров с точки зрения построения и развития в них конфликта.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    </w:t>
      </w:r>
      <w:r>
        <w:rPr>
          <w:sz w:val="28"/>
          <w:szCs w:val="28"/>
        </w:rPr>
        <w:t xml:space="preserve">Задача (задание): </w:t>
      </w:r>
      <w:r>
        <w:rPr>
          <w:rFonts w:cs="Courier New"/>
          <w:iCs/>
          <w:spacing w:val="-2"/>
          <w:sz w:val="28"/>
          <w:szCs w:val="28"/>
          <w:lang w:eastAsia="mr-IN" w:bidi="mr-IN"/>
        </w:rPr>
        <w:t xml:space="preserve">Просмотреть и письменно  проанализировать  </w:t>
      </w:r>
      <w:r>
        <w:rPr>
          <w:rFonts w:cs="Courier New"/>
          <w:sz w:val="28"/>
          <w:szCs w:val="28"/>
          <w:lang w:eastAsia="mr-IN" w:bidi="mr-IN"/>
        </w:rPr>
        <w:t xml:space="preserve"> композиционное построение нескольких  сериалов, разных по жанру. </w:t>
      </w:r>
    </w:p>
    <w:p>
      <w:pPr>
        <w:suppressAutoHyphens/>
        <w:spacing w:after="160" w:line="259" w:lineRule="auto"/>
        <w:rPr>
          <w:b/>
          <w:bCs/>
          <w:sz w:val="28"/>
          <w:szCs w:val="28"/>
        </w:rPr>
      </w:pPr>
      <w:r>
        <w:rPr>
          <w:rFonts w:cs="Courier New"/>
          <w:iCs/>
          <w:spacing w:val="-2"/>
          <w:sz w:val="28"/>
          <w:szCs w:val="28"/>
          <w:lang w:eastAsia="mr-IN" w:bidi="mr-IN"/>
        </w:rPr>
        <w:t xml:space="preserve">3. </w:t>
      </w:r>
      <w:r>
        <w:rPr>
          <w:sz w:val="28"/>
          <w:szCs w:val="28"/>
        </w:rPr>
        <w:t xml:space="preserve">Задача (задание): </w:t>
      </w:r>
      <w:r>
        <w:rPr>
          <w:rFonts w:cs="Courier New"/>
          <w:iCs/>
          <w:spacing w:val="-2"/>
          <w:sz w:val="28"/>
          <w:szCs w:val="28"/>
          <w:lang w:eastAsia="mr-IN" w:bidi="mr-IN"/>
        </w:rPr>
        <w:t>Просмотреть и письменно  проанализировать построение диалогов в нескольких  сериалах, разных по жанру.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Задачи творческого уровня 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1. Задача (задание): Сочинить заявку  криминального сериала.  Прочесть в аудитории и обсудить. 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2.  Задача (задание): Сочинить  заявку   комедийного  сериала. Прочесть  в аудитории и обсудить.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3. Задача (задание):  Сочинить  заявку    сериальной мелодраммы. Прочесть  в аудитории и обсудить. </w:t>
      </w:r>
    </w:p>
    <w:p>
      <w:pPr>
        <w:suppressAutoHyphens/>
        <w:rPr>
          <w:sz w:val="28"/>
          <w:szCs w:val="28"/>
        </w:rPr>
      </w:pPr>
    </w:p>
    <w:p>
      <w:pPr>
        <w:suppressAutoHyphens/>
        <w:rPr>
          <w:sz w:val="28"/>
          <w:szCs w:val="28"/>
        </w:rPr>
      </w:pPr>
    </w:p>
    <w:p>
      <w:pPr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«отлично» выставляется студенту, если </w:t>
      </w:r>
      <w:r>
        <w:rPr>
          <w:sz w:val="28"/>
          <w:szCs w:val="28"/>
        </w:rPr>
        <w:t>успешно решаются задачи всех трех уровней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«хорошо»,  если </w:t>
      </w:r>
      <w:r>
        <w:rPr>
          <w:sz w:val="28"/>
          <w:szCs w:val="28"/>
        </w:rPr>
        <w:t>успешно решаются задачи репродуктивного и реконструктивного уровня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- оценка «удовлетворительно»</w:t>
      </w:r>
      <w:r>
        <w:rPr>
          <w:sz w:val="28"/>
          <w:szCs w:val="28"/>
        </w:rPr>
        <w:t>, если успешно решаются задачи 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mr-IN" w:bidi="mr-IN"/>
        </w:rPr>
        <w:t xml:space="preserve">- оценка «неудовлетворительно», если не решены задачи  даже </w:t>
      </w:r>
      <w:r>
        <w:rPr>
          <w:sz w:val="28"/>
          <w:szCs w:val="28"/>
        </w:rPr>
        <w:t>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Темы рефератов, докладов, сообщений</w:t>
      </w:r>
    </w:p>
    <w:p>
      <w:pPr>
        <w:pStyle w:val="45"/>
        <w:jc w:val="center"/>
        <w:rPr>
          <w:b/>
          <w:iCs/>
          <w:spacing w:val="-2"/>
          <w:sz w:val="28"/>
          <w:szCs w:val="28"/>
        </w:rPr>
      </w:pPr>
      <w:r>
        <w:rPr>
          <w:b/>
          <w:sz w:val="28"/>
          <w:szCs w:val="28"/>
        </w:rPr>
        <w:t>по дисциплине</w:t>
      </w:r>
      <w:r>
        <w:rPr>
          <w:b/>
          <w:i/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«Драматургия сериала» </w:t>
      </w:r>
    </w:p>
    <w:p>
      <w:pPr>
        <w:pStyle w:val="45"/>
        <w:jc w:val="center"/>
        <w:rPr>
          <w:sz w:val="28"/>
          <w:szCs w:val="28"/>
        </w:rPr>
      </w:pPr>
      <w:r>
        <w:rPr>
          <w:iCs/>
          <w:spacing w:val="-2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1. Введение в драматургию сериала. Действие, как психофизический акт.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2. Художественный конфликт   в сериале.  Виды конфликта.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3. Драматургическая роль детали в сериале.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4. Драматическое событие в сериале..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5. Ремарка  в сериале.. Её свойства и функции в сценарии.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6.Завязка, ее задачи и функции  в сериале..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7. Питч, заявка, синопсис, поэпизодный план  в сериале.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8. Перипетия. Ее роль в фабуле и сюжете  сериала.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9. Художественная деталь  в сериале.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10. Экспозиция, ее задачи  в сериале.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11. Структурная и сюжетная композиция  в сериале.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12. Фабула кинематографического сериального произведения.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13. Жанр мелодрамы  в сериале. (Герои, среда, эмоция).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14. Сюжет   в сериале.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15. Жанр драмы  в сериале. (Герой, понятие саспенса).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16. Кульминация. Ее роль в фабуле и сюжете  сериала.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17. Жанр детектива  в сериале. (Герой, среда, интрига).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18. Развязка  в сериале.. Ее роль в фабуле и сюжете фильма.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19. Особенности сценария неигрового  сериала.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20. Закадровый текст в сериале  : его разновидности и функции.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21. Жанр комедии  в сериале.  (Герой, среда, интрига)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22. Диалог: его роль в драматургии  сериала.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23. Линейная композиция и архитектоника   в сериале.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24. Этапы работы над сценарием неигрового  сериала.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25. Сцена и эпизод   в сериале.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26. Мотивировка. Ее роль в драматургии сериала.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27. Характер в драматургии  сериала. Образ и характер.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28. Тема и идея в драматургии   в сериале. </w:t>
      </w:r>
    </w:p>
    <w:p>
      <w:pPr>
        <w:rPr>
          <w:iCs/>
          <w:spacing w:val="-2"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iCs/>
          <w:spacing w:val="-2"/>
          <w:sz w:val="28"/>
          <w:szCs w:val="28"/>
        </w:rPr>
      </w:pPr>
    </w:p>
    <w:p>
      <w:pPr>
        <w:rPr>
          <w:i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Критерии оценки рефератов, докладов, сообщений: </w:t>
      </w:r>
    </w:p>
    <w:p>
      <w:pPr>
        <w:jc w:val="both"/>
        <w:rPr>
          <w:color w:val="000000"/>
          <w:sz w:val="28"/>
          <w:szCs w:val="28"/>
        </w:rPr>
      </w:pPr>
      <w:r>
        <w:rPr>
          <w:b/>
          <w:bCs/>
          <w:spacing w:val="-2"/>
          <w:sz w:val="28"/>
          <w:szCs w:val="28"/>
          <w:lang w:eastAsia="mr-IN" w:bidi="mr-IN"/>
        </w:rPr>
        <w:t>- оценка «отлично»</w:t>
      </w:r>
      <w:r>
        <w:rPr>
          <w:color w:val="000000"/>
          <w:sz w:val="28"/>
          <w:szCs w:val="28"/>
        </w:rPr>
        <w:t>. Во введении  четко сформулирован тезис, соответствующий теме эссе, выполнена задача заинтересовать читателя;  деление текста на введение, основную часть и заключение в основной части;  логично, связно и полно доказывается выдвинутый тезис;  заключение содержит логично вытекающие из содержания выводы;  правильно (уместно и достаточно) используются разнообразные термины и понятия.</w:t>
      </w:r>
    </w:p>
    <w:p>
      <w:pPr>
        <w:suppressAutoHyphens/>
        <w:spacing w:line="259" w:lineRule="auto"/>
        <w:jc w:val="both"/>
        <w:rPr>
          <w:color w:val="000000"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- оценка «хорошо». </w:t>
      </w:r>
      <w:r>
        <w:rPr>
          <w:color w:val="000000"/>
          <w:sz w:val="28"/>
          <w:szCs w:val="28"/>
          <w:lang w:eastAsia="mr-IN" w:bidi="mr-IN"/>
        </w:rPr>
        <w:t>Во введении  сформулирован тезис, соответствующий теме эссе, выполнена задача заинтересовать читателя;  деление текста на введение, основную часть и заключение в основной части;  логично и связно  доказывается выдвинутый тезис;  заключение содержит   вытекающие из содержания выводы;  не всегда  правильно (уместно и достаточно) используются разнообразные термины и понятия.</w:t>
      </w:r>
    </w:p>
    <w:p>
      <w:pPr>
        <w:suppressAutoHyphens/>
        <w:spacing w:line="259" w:lineRule="auto"/>
        <w:jc w:val="both"/>
        <w:rPr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-оценка «удовлетворительно»</w:t>
      </w:r>
      <w:r>
        <w:rPr>
          <w:color w:val="000000"/>
          <w:sz w:val="28"/>
          <w:szCs w:val="28"/>
          <w:lang w:eastAsia="mr-IN" w:bidi="mr-IN"/>
        </w:rPr>
        <w:t xml:space="preserve">. Во введении тезис сформулирован нечетко  и  не вполне соответствует теме эссе; выдвинутый тезис доказывается недостаточно логично и последовательно; заключение выводы не  полностью соответствуют содержанию основной части;    </w:t>
      </w:r>
    </w:p>
    <w:p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- оценка «неудовлетворительно»</w:t>
      </w:r>
      <w:r>
        <w:rPr>
          <w:color w:val="000000"/>
          <w:sz w:val="28"/>
          <w:szCs w:val="28"/>
        </w:rPr>
        <w:t>. Во введение тезис отсутствует или не соответствует теме эссе;  в основной части нет логичного последовательного раскрытия темы;  выводы не вытекают из основной части;  средства связи не обеспечивают связность изложения;  отсутствует деление текста на введение, основную часть и заключение;  язык работы можно оценить как «примитивный»</w:t>
      </w:r>
    </w:p>
    <w:p>
      <w:pPr>
        <w:tabs>
          <w:tab w:val="left" w:pos="708"/>
        </w:tabs>
        <w:spacing w:line="360" w:lineRule="auto"/>
        <w:rPr>
          <w:rFonts w:eastAsia="Arial Unicode MS"/>
          <w:lang w:eastAsia="zh-CN"/>
        </w:rPr>
      </w:pPr>
    </w:p>
    <w:p>
      <w:pPr>
        <w:pStyle w:val="45"/>
        <w:jc w:val="center"/>
        <w:rPr>
          <w:rFonts w:eastAsia="Calibri"/>
          <w:b/>
          <w:iCs/>
          <w:sz w:val="28"/>
          <w:szCs w:val="28"/>
          <w:shd w:val="clear" w:color="auto" w:fill="FFFFFF"/>
          <w:lang w:eastAsia="zh-CN" w:bidi="ru-RU"/>
        </w:rPr>
      </w:pPr>
    </w:p>
    <w:p>
      <w:pPr>
        <w:pStyle w:val="45"/>
        <w:jc w:val="center"/>
        <w:rPr>
          <w:rFonts w:eastAsia="Calibri"/>
          <w:b/>
          <w:iCs/>
          <w:sz w:val="28"/>
          <w:szCs w:val="28"/>
          <w:shd w:val="clear" w:color="auto" w:fill="FFFFFF"/>
          <w:lang w:eastAsia="zh-CN" w:bidi="ru-RU"/>
        </w:rPr>
      </w:pPr>
      <w:r>
        <w:rPr>
          <w:rFonts w:eastAsia="Calibri"/>
          <w:b/>
          <w:iCs/>
          <w:sz w:val="28"/>
          <w:szCs w:val="28"/>
          <w:shd w:val="clear" w:color="auto" w:fill="FFFFFF"/>
          <w:lang w:eastAsia="zh-CN" w:bidi="ru-RU"/>
        </w:rPr>
        <w:t xml:space="preserve">Контрольные практические задания для самостоятельной работы </w:t>
      </w:r>
    </w:p>
    <w:p>
      <w:pPr>
        <w:pStyle w:val="45"/>
        <w:jc w:val="center"/>
        <w:rPr>
          <w:b/>
          <w:iCs/>
          <w:spacing w:val="-2"/>
          <w:sz w:val="28"/>
          <w:szCs w:val="28"/>
        </w:rPr>
      </w:pPr>
      <w:r>
        <w:rPr>
          <w:b/>
          <w:sz w:val="28"/>
          <w:szCs w:val="28"/>
        </w:rPr>
        <w:t>по дисциплине</w:t>
      </w:r>
      <w:r>
        <w:rPr>
          <w:b/>
          <w:i/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«Драматургия сериала»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eastAsia="Arial Unicode MS"/>
          <w:lang w:eastAsia="zh-CN"/>
        </w:rPr>
      </w:pPr>
      <w:r>
        <w:rPr>
          <w:rFonts w:eastAsia="Arial Unicode MS"/>
          <w:lang w:eastAsia="zh-CN"/>
        </w:rPr>
        <w:t>1.Задание:  Просмотр  и  драматургический разбор документального   сериала.</w:t>
      </w:r>
    </w:p>
    <w:p>
      <w:pPr>
        <w:tabs>
          <w:tab w:val="left" w:pos="708"/>
        </w:tabs>
        <w:spacing w:line="360" w:lineRule="auto"/>
        <w:rPr>
          <w:rFonts w:eastAsia="Arial Unicode MS"/>
          <w:lang w:eastAsia="zh-CN"/>
        </w:rPr>
      </w:pPr>
      <w:r>
        <w:rPr>
          <w:rFonts w:eastAsia="Arial Unicode MS"/>
          <w:lang w:eastAsia="zh-CN"/>
        </w:rPr>
        <w:t>2.Задание:  Анализ  последних работ отечественных мастеров сериала.</w:t>
      </w:r>
    </w:p>
    <w:p>
      <w:pPr>
        <w:tabs>
          <w:tab w:val="left" w:pos="708"/>
        </w:tabs>
        <w:spacing w:line="360" w:lineRule="auto"/>
        <w:rPr>
          <w:rFonts w:eastAsia="Arial Unicode MS"/>
          <w:lang w:eastAsia="zh-CN"/>
        </w:rPr>
      </w:pPr>
      <w:r>
        <w:rPr>
          <w:rFonts w:eastAsia="Arial Unicode MS"/>
          <w:lang w:eastAsia="zh-CN"/>
        </w:rPr>
        <w:t xml:space="preserve">3.Задание: Подготовка докладов о творчестве ведущих драматургов отечественного сериального кино. </w:t>
      </w:r>
    </w:p>
    <w:p>
      <w:pPr>
        <w:tabs>
          <w:tab w:val="left" w:pos="708"/>
        </w:tabs>
        <w:spacing w:line="360" w:lineRule="auto"/>
        <w:rPr>
          <w:rFonts w:eastAsia="Arial Unicode MS"/>
          <w:lang w:eastAsia="zh-CN"/>
        </w:rPr>
      </w:pPr>
      <w:r>
        <w:rPr>
          <w:rFonts w:eastAsia="Arial Unicode MS"/>
          <w:lang w:eastAsia="zh-CN"/>
        </w:rPr>
        <w:t>4.Задание: Просмотреть и письменно  проанализировать фабульный состав и развитие сюжета в одном-двух  сериалах, разных по жанру.</w:t>
      </w:r>
    </w:p>
    <w:p>
      <w:pPr>
        <w:tabs>
          <w:tab w:val="left" w:pos="708"/>
        </w:tabs>
        <w:spacing w:line="360" w:lineRule="auto"/>
        <w:rPr>
          <w:rFonts w:eastAsia="Arial Unicode MS"/>
          <w:lang w:eastAsia="zh-CN"/>
        </w:rPr>
      </w:pPr>
      <w:r>
        <w:rPr>
          <w:rFonts w:eastAsia="Arial Unicode MS"/>
          <w:lang w:eastAsia="zh-CN"/>
        </w:rPr>
        <w:t>5.Задание:  Просмотреть и письменно  проанализировать   несколько  сериалов с точки зрения взаимодействия элементов драматургического сюжета.</w:t>
      </w:r>
    </w:p>
    <w:p>
      <w:pPr>
        <w:tabs>
          <w:tab w:val="left" w:pos="708"/>
        </w:tabs>
        <w:spacing w:line="360" w:lineRule="auto"/>
        <w:rPr>
          <w:rFonts w:eastAsia="Arial Unicode MS"/>
          <w:lang w:eastAsia="zh-CN"/>
        </w:rPr>
      </w:pPr>
      <w:r>
        <w:rPr>
          <w:rFonts w:eastAsia="Arial Unicode MS"/>
          <w:lang w:eastAsia="zh-CN"/>
        </w:rPr>
        <w:t xml:space="preserve">6. Задание:  Просмотреть и письменно  проанализировать  несколько  сериалов, разных жанров с точки зрения построения и развития в них конфликта. </w:t>
      </w:r>
    </w:p>
    <w:p>
      <w:pPr>
        <w:tabs>
          <w:tab w:val="left" w:pos="708"/>
        </w:tabs>
        <w:spacing w:line="360" w:lineRule="auto"/>
        <w:rPr>
          <w:rFonts w:eastAsia="Arial Unicode MS"/>
          <w:lang w:eastAsia="zh-CN"/>
        </w:rPr>
      </w:pPr>
      <w:r>
        <w:rPr>
          <w:rFonts w:eastAsia="Arial Unicode MS"/>
          <w:lang w:eastAsia="zh-CN"/>
        </w:rPr>
        <w:t>7. Задание:</w:t>
      </w:r>
      <w:r>
        <w:rPr>
          <w:rFonts w:eastAsia="Arial Unicode MS"/>
          <w:lang w:eastAsia="zh-CN"/>
        </w:rPr>
        <w:tab/>
      </w:r>
      <w:r>
        <w:rPr>
          <w:rFonts w:eastAsia="Arial Unicode MS"/>
          <w:lang w:eastAsia="zh-CN"/>
        </w:rPr>
        <w:t xml:space="preserve">  Подготовить реферат  на тему: « Построение конфликта в сериале».  </w:t>
      </w:r>
    </w:p>
    <w:p>
      <w:pPr>
        <w:tabs>
          <w:tab w:val="left" w:pos="708"/>
        </w:tabs>
        <w:spacing w:line="360" w:lineRule="auto"/>
        <w:rPr>
          <w:rFonts w:eastAsia="Arial Unicode MS"/>
          <w:lang w:eastAsia="zh-CN"/>
        </w:rPr>
      </w:pPr>
      <w:r>
        <w:rPr>
          <w:rFonts w:eastAsia="Arial Unicode MS"/>
          <w:lang w:eastAsia="zh-CN"/>
        </w:rPr>
        <w:t xml:space="preserve">8.Задание: Просмотреть и письменно  проанализировать   композиционное построение нескольких  сериалов, разных по жанру. </w:t>
      </w:r>
    </w:p>
    <w:p>
      <w:pPr>
        <w:tabs>
          <w:tab w:val="left" w:pos="708"/>
        </w:tabs>
        <w:spacing w:line="360" w:lineRule="auto"/>
        <w:rPr>
          <w:rFonts w:eastAsia="Arial Unicode MS"/>
          <w:lang w:eastAsia="zh-CN"/>
        </w:rPr>
      </w:pPr>
      <w:r>
        <w:rPr>
          <w:rFonts w:eastAsia="Arial Unicode MS"/>
          <w:lang w:eastAsia="zh-CN"/>
        </w:rPr>
        <w:t>9.Задание: Просмотреть и письменно  проанализировать  построение диалогов в нескольких  сериалах, разных по жанру.</w:t>
      </w:r>
    </w:p>
    <w:p>
      <w:pPr>
        <w:tabs>
          <w:tab w:val="left" w:pos="708"/>
        </w:tabs>
        <w:spacing w:line="360" w:lineRule="auto"/>
        <w:rPr>
          <w:rFonts w:eastAsia="Arial Unicode MS"/>
          <w:lang w:eastAsia="zh-CN"/>
        </w:rPr>
      </w:pPr>
      <w:r>
        <w:rPr>
          <w:rFonts w:eastAsia="Arial Unicode MS"/>
          <w:lang w:eastAsia="zh-CN"/>
        </w:rPr>
        <w:t>10. Задание:  Проанализировать сценарные тексты, как современные, российские, так и зарубежные.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>
      <w:pPr>
        <w:pStyle w:val="45"/>
        <w:jc w:val="center"/>
        <w:rPr>
          <w:b/>
          <w:iCs/>
          <w:spacing w:val="-2"/>
          <w:sz w:val="28"/>
          <w:szCs w:val="28"/>
        </w:rPr>
      </w:pPr>
      <w:r>
        <w:rPr>
          <w:rFonts w:eastAsia="Calibri"/>
          <w:b/>
          <w:sz w:val="28"/>
          <w:szCs w:val="28"/>
          <w:lang w:eastAsia="zh-CN"/>
        </w:rPr>
        <w:t xml:space="preserve">Типовые практические задания. Подготовка к практическим занятиям </w:t>
      </w:r>
      <w:r>
        <w:rPr>
          <w:b/>
          <w:sz w:val="28"/>
          <w:szCs w:val="28"/>
        </w:rPr>
        <w:t>по дисциплине</w:t>
      </w:r>
      <w:r>
        <w:rPr>
          <w:b/>
          <w:i/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«Драматургия сериала»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/>
          <w:bCs/>
          <w:lang w:eastAsia="ko-KR" w:bidi="sa-IN"/>
        </w:rPr>
      </w:pPr>
      <w:r>
        <w:rPr>
          <w:b/>
          <w:bCs/>
          <w:lang w:eastAsia="ko-KR" w:bidi="sa-IN"/>
        </w:rPr>
        <w:t xml:space="preserve">Тема семинара 1.  Введение в драматургию сериала.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>Драматургический замысел и  идейно-тематическое содержание сценария сериала.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>Элементы драматургического сюжета сериала.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Сюжет и  фабула, как основа сценарной сериальной истории.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Просмотр  и  драматургический разбор   отрывка из сериала.    Задания:   определить фабульную цепочку;   проанализировать сюжетную ткань   сериала.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lang w:eastAsia="ko-KR" w:bidi="sa-IN"/>
        </w:rPr>
      </w:pPr>
      <w:r>
        <w:rPr>
          <w:b/>
          <w:bCs/>
          <w:lang w:eastAsia="ko-KR" w:bidi="sa-IN"/>
        </w:rPr>
        <w:t xml:space="preserve">Тема семинара 2.  Композиция   в  сценарии сериала.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>Композиция  как — способ построения  сериала.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>Причинно-следственный тип композиции.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>Параллельный принцип организации драматургического материала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>Проанализировать композиционное построение нескольких  сериалов, разных по жанру.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lang w:eastAsia="ko-KR" w:bidi="sa-IN"/>
        </w:rPr>
      </w:pPr>
      <w:r>
        <w:rPr>
          <w:b/>
          <w:bCs/>
          <w:lang w:eastAsia="ko-KR" w:bidi="sa-IN"/>
        </w:rPr>
        <w:t xml:space="preserve">Тема семинара 3.  Завязочная часть сценария сериала.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Экспозиция  как  предыстория драматургического конфликта в сериале.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Завязка   как  эпизод который уводит  гл. героя с привычной жизненной колеи.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>Обозначение конфликта  и постановка героя сериала в критическую ситуацию.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>Обозначение  альтернативного  фактора.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lang w:eastAsia="ko-KR" w:bidi="sa-IN"/>
        </w:rPr>
      </w:pPr>
      <w:r>
        <w:rPr>
          <w:b/>
          <w:bCs/>
          <w:lang w:eastAsia="ko-KR" w:bidi="sa-IN"/>
        </w:rPr>
        <w:t xml:space="preserve">Тема семинара 4.   Развитие конфликта в сценарии сериала.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Механизмы развития  конфликта в сериале.  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>«Перипетия»  как «внезапный поворот» в сюжете сериала.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>Кульминация — наивысшая точка напряжения в конфликте.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lang w:eastAsia="ko-KR" w:bidi="sa-IN"/>
        </w:rPr>
      </w:pPr>
      <w:r>
        <w:rPr>
          <w:b/>
          <w:bCs/>
          <w:lang w:eastAsia="ko-KR" w:bidi="sa-IN"/>
        </w:rPr>
        <w:t xml:space="preserve">Тема семинара 5. Развязка конфликта в сценарии сериала.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Развязка  и   разрешение конфликта в сериале.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Построение финального события  в сериале.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>Проблема финала  в сериале. Виды финалов.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lang w:eastAsia="ko-KR" w:bidi="sa-IN"/>
        </w:rPr>
      </w:pPr>
      <w:r>
        <w:rPr>
          <w:b/>
          <w:bCs/>
          <w:lang w:eastAsia="ko-KR" w:bidi="sa-IN"/>
        </w:rPr>
        <w:t xml:space="preserve">Тема семинара 6.  Создание  документального  сериала. </w:t>
      </w:r>
      <w:r>
        <w:rPr>
          <w:bCs/>
          <w:lang w:eastAsia="ko-KR" w:bidi="sa-IN"/>
        </w:rPr>
        <w:t xml:space="preserve">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Особенности написания сценария  документального сериала.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Понятие драматургического «хода» в сериальном документальном кино и организации материала в соответствии с найденным «ходом».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>Различия  в форме записи игрового и документального  сериала.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       Жанровая специфика  неигрового  сериала.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>Просмотр  и  драматургический разбор   документального   сериала.</w:t>
      </w:r>
    </w:p>
    <w:p>
      <w:pPr>
        <w:spacing w:before="100" w:after="100" w:line="213" w:lineRule="atLeast"/>
        <w:rPr>
          <w:b/>
          <w:bCs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lang w:eastAsia="ko-KR" w:bidi="sa-IN"/>
        </w:rPr>
      </w:pPr>
      <w:r>
        <w:rPr>
          <w:b/>
          <w:bCs/>
          <w:lang w:eastAsia="ko-KR" w:bidi="sa-IN"/>
        </w:rPr>
        <w:t>Тема семинара 7.  Создание сериала на основе литературного произведения.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Критерии выбора произведения для экранизации.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Понятие «киногеничности» литературного  произведения.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Способы  формирования  собственного замысла экранизации.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Особенности  создания  сценариев «по  мотивам» литературных произведений.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Просмотр  и  драматургический разбор сериала - экранизации. 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lang w:eastAsia="ko-KR" w:bidi="sa-IN"/>
        </w:rPr>
      </w:pPr>
      <w:r>
        <w:rPr>
          <w:b/>
          <w:bCs/>
          <w:lang w:eastAsia="ko-KR" w:bidi="sa-IN"/>
        </w:rPr>
        <w:t>Тема семинара 8.  Создание  документального сериала.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>Особенности написание документального сериала.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Понятие драматургического «хода» в документалистике и организации материала в соответствии с найденным «ходом».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>Различия  в форме записи игрового и документального сериала.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>Просмотр  и  драматургический разбор документального сериала.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/>
          <w:bCs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lang w:eastAsia="ko-KR" w:bidi="sa-IN"/>
        </w:rPr>
      </w:pPr>
      <w:r>
        <w:rPr>
          <w:b/>
          <w:bCs/>
          <w:lang w:eastAsia="ko-KR" w:bidi="sa-IN"/>
        </w:rPr>
        <w:t>Тема семинара  9.  Заявка, синопсис сериала.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Отличия заявки и синопсиса кинофильма от телесериала.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>Отражение содержания и сюжетной  линии  будущего сериала  в синопсисе.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>Форма подачи драматургического материала и его объем в заявке и синопсисе.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lang w:eastAsia="ko-KR" w:bidi="sa-IN"/>
        </w:rPr>
      </w:pPr>
      <w:r>
        <w:rPr>
          <w:b/>
          <w:bCs/>
          <w:lang w:eastAsia="ko-KR" w:bidi="sa-IN"/>
        </w:rPr>
        <w:t>Тема семинара 10. «Поэпизодник» сериала.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Отличия поэпизодного  плана сценария и синопсиса.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>Особенности  перевода синопсиса  на язык конкретных сцен и эпизодов.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  <w:r>
        <w:rPr>
          <w:bCs/>
          <w:lang w:eastAsia="ko-KR" w:bidi="sa-IN"/>
        </w:rPr>
        <w:t xml:space="preserve">Создание поэпизодного плана  через детальную разработку пластического пространства будущего фильма.  </w:t>
      </w:r>
    </w:p>
    <w:p>
      <w:pPr>
        <w:pStyle w:val="21"/>
        <w:rPr>
          <w:rFonts w:ascii="Times New Roman" w:hAnsi="Times New Roman" w:eastAsia="Times New Roman" w:cs="Times New Roman"/>
          <w:b/>
          <w:bCs/>
          <w:color w:val="auto"/>
          <w:spacing w:val="0"/>
          <w:sz w:val="24"/>
          <w:szCs w:val="24"/>
          <w:lang w:eastAsia="ko-KR" w:bidi="sa-IN"/>
        </w:rPr>
      </w:pPr>
    </w:p>
    <w:p>
      <w:pPr>
        <w:rPr>
          <w:lang w:eastAsia="ko-KR" w:bidi="sa-IN"/>
        </w:rPr>
      </w:pPr>
    </w:p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/>
    <w:p>
      <w:pPr>
        <w:pStyle w:val="43"/>
        <w:spacing w:line="360" w:lineRule="auto"/>
        <w:rPr>
          <w:b/>
          <w:spacing w:val="-1"/>
          <w:u w:val="single"/>
        </w:rPr>
      </w:pPr>
      <w:r>
        <w:rPr>
          <w:b/>
          <w:spacing w:val="-1"/>
          <w:u w:val="single"/>
        </w:rPr>
        <w:t>Примерные вопросы для промежуточного контроля: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>1. Художественный конфликт в драматургии сериала. Этапы развития конфликта.</w:t>
      </w:r>
    </w:p>
    <w:p>
      <w:pPr>
        <w:spacing w:line="360" w:lineRule="auto"/>
        <w:ind w:right="323"/>
        <w:rPr>
          <w:spacing w:val="8"/>
        </w:rPr>
      </w:pPr>
      <w:r>
        <w:rPr>
          <w:spacing w:val="8"/>
        </w:rPr>
        <w:t>2. Формирование сценарного замысла, темы и идеи сериала. Франшиза сериала.</w:t>
      </w:r>
    </w:p>
    <w:p>
      <w:pPr>
        <w:pStyle w:val="43"/>
        <w:tabs>
          <w:tab w:val="right" w:leader="underscore" w:pos="8505"/>
        </w:tabs>
        <w:spacing w:line="360" w:lineRule="auto"/>
        <w:rPr>
          <w:b/>
          <w:bCs/>
          <w:iCs/>
          <w:spacing w:val="-1"/>
          <w:u w:val="single"/>
        </w:rPr>
      </w:pPr>
      <w:r>
        <w:rPr>
          <w:bCs/>
          <w:iCs/>
          <w:spacing w:val="-1"/>
        </w:rPr>
        <w:t>3. Путь создания сценария: заявка, синопсис, тритмент.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rFonts w:eastAsia="Calibri"/>
        </w:rPr>
        <w:t>4. Виды композиционного построения сериала.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>5. Драматическое действие в сериале. Виды драматического действия.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>6. Драматическое событие в сериале. Виды драматического события.</w:t>
      </w:r>
    </w:p>
    <w:p>
      <w:pPr>
        <w:spacing w:line="360" w:lineRule="auto"/>
        <w:ind w:right="323"/>
      </w:pPr>
      <w:r>
        <w:rPr>
          <w:rFonts w:eastAsia="Calibri"/>
        </w:rPr>
        <w:t>7. Драматическая коллизия, интрига, перипетия в сериале. Механизмы усиления драматического напряжения.</w:t>
      </w:r>
      <w:r>
        <w:t xml:space="preserve"> </w:t>
      </w:r>
    </w:p>
    <w:p>
      <w:pPr>
        <w:spacing w:line="360" w:lineRule="auto"/>
        <w:ind w:right="323"/>
        <w:rPr>
          <w:rFonts w:eastAsia="Calibri"/>
        </w:rPr>
      </w:pPr>
      <w:r>
        <w:t xml:space="preserve">8. Создание характеров героев сериала. Понятие трансформация характера героя в сериале. 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>9. Система персонажей  в сериале.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>10. Система построения сюжетных линий.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 xml:space="preserve">11. Принципы построения диалога в  сериале. </w:t>
      </w:r>
    </w:p>
    <w:p>
      <w:pPr>
        <w:spacing w:line="360" w:lineRule="auto"/>
        <w:ind w:right="323"/>
        <w:rPr>
          <w:bCs/>
          <w:iCs/>
          <w:spacing w:val="-1"/>
        </w:rPr>
      </w:pPr>
      <w:r>
        <w:rPr>
          <w:bCs/>
          <w:iCs/>
          <w:spacing w:val="-1"/>
        </w:rPr>
        <w:t>12. Выстраивание речевых характеристик персонажей.</w:t>
      </w:r>
    </w:p>
    <w:p>
      <w:pPr>
        <w:spacing w:line="360" w:lineRule="auto"/>
        <w:ind w:right="323"/>
        <w:rPr>
          <w:rFonts w:eastAsia="Calibri"/>
        </w:rPr>
      </w:pPr>
      <w:r>
        <w:rPr>
          <w:bCs/>
          <w:iCs/>
          <w:spacing w:val="-1"/>
        </w:rPr>
        <w:t>13. Передача интонаций и эмоций за счет ремарок внутри реплик</w:t>
      </w:r>
      <w:r>
        <w:rPr>
          <w:rFonts w:eastAsia="Calibri"/>
        </w:rPr>
        <w:t xml:space="preserve"> 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>14. Драматургическая роль детали в сериале.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 xml:space="preserve">15. </w:t>
      </w:r>
      <w:r>
        <w:rPr>
          <w:bCs/>
          <w:iCs/>
          <w:spacing w:val="-1"/>
        </w:rPr>
        <w:t xml:space="preserve">Экранизация. Доказательство «киногеничности»  произведения.  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rFonts w:eastAsia="Calibri"/>
        </w:rPr>
        <w:t>16. Художественное время как выразительное средство драматургии сериала</w:t>
      </w:r>
    </w:p>
    <w:p>
      <w:pPr>
        <w:pStyle w:val="43"/>
        <w:tabs>
          <w:tab w:val="right" w:leader="underscore" w:pos="8505"/>
        </w:tabs>
        <w:spacing w:line="360" w:lineRule="auto"/>
        <w:rPr>
          <w:b/>
          <w:bCs/>
          <w:iCs/>
          <w:spacing w:val="-1"/>
          <w:u w:val="single"/>
        </w:rPr>
      </w:pPr>
    </w:p>
    <w:p>
      <w:pPr>
        <w:pStyle w:val="43"/>
        <w:tabs>
          <w:tab w:val="right" w:leader="underscore" w:pos="8505"/>
        </w:tabs>
        <w:spacing w:line="360" w:lineRule="auto"/>
        <w:rPr>
          <w:b/>
          <w:bCs/>
          <w:iCs/>
          <w:spacing w:val="-1"/>
          <w:u w:val="single"/>
        </w:rPr>
      </w:pPr>
      <w:r>
        <w:rPr>
          <w:b/>
          <w:bCs/>
          <w:iCs/>
          <w:spacing w:val="-1"/>
          <w:u w:val="single"/>
        </w:rPr>
        <w:t>Примерные вопросы к зачёту: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>1. Художественный конфликт в драматургии сериала. Этапы развития конфликта.</w:t>
      </w:r>
    </w:p>
    <w:p>
      <w:pPr>
        <w:spacing w:line="360" w:lineRule="auto"/>
        <w:ind w:right="323"/>
        <w:rPr>
          <w:spacing w:val="8"/>
        </w:rPr>
      </w:pPr>
      <w:r>
        <w:rPr>
          <w:spacing w:val="8"/>
        </w:rPr>
        <w:t>2. Формирование сценарного  замысла, темы и идеи сериала. Франшиза сериала.</w:t>
      </w:r>
    </w:p>
    <w:p>
      <w:pPr>
        <w:spacing w:line="360" w:lineRule="auto"/>
        <w:ind w:right="323"/>
        <w:rPr>
          <w:spacing w:val="8"/>
        </w:rPr>
      </w:pPr>
      <w:r>
        <w:rPr>
          <w:bCs/>
          <w:iCs/>
          <w:spacing w:val="-1"/>
        </w:rPr>
        <w:t xml:space="preserve">Путь создания сценария: заявка, синопсис, тритмент, библия. 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>3. Драматическое действие в сериале. Виды драматического действия.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 xml:space="preserve">4. Драматическое событие в сериале. Виды драматических событий. 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 xml:space="preserve">5. Система построения сюжетных линий, типы композиционного построения сериала. </w:t>
      </w:r>
    </w:p>
    <w:p>
      <w:pPr>
        <w:pStyle w:val="43"/>
        <w:tabs>
          <w:tab w:val="right" w:leader="underscore" w:pos="8505"/>
        </w:tabs>
        <w:spacing w:line="360" w:lineRule="auto"/>
        <w:rPr>
          <w:b/>
          <w:bCs/>
          <w:iCs/>
          <w:spacing w:val="-1"/>
          <w:u w:val="single"/>
        </w:rPr>
      </w:pPr>
      <w:r>
        <w:rPr>
          <w:bCs/>
          <w:iCs/>
          <w:spacing w:val="-1"/>
        </w:rPr>
        <w:t>6.</w:t>
      </w:r>
      <w:r>
        <w:rPr>
          <w:b/>
          <w:bCs/>
          <w:iCs/>
          <w:spacing w:val="-1"/>
        </w:rPr>
        <w:t xml:space="preserve"> </w:t>
      </w:r>
      <w:r>
        <w:t xml:space="preserve">Понятие о горизонтальном сериале. Его особенности. Различие написания серий от способа демонстрации. </w:t>
      </w:r>
    </w:p>
    <w:p>
      <w:pPr>
        <w:pStyle w:val="43"/>
        <w:spacing w:line="360" w:lineRule="auto"/>
      </w:pPr>
      <w:r>
        <w:t xml:space="preserve">7. Понятие о жанрах горизонтального сериала. Особенности некоторых «длинных» жанров. «Мыльная опера», драмеди, ситком. </w:t>
      </w:r>
    </w:p>
    <w:p>
      <w:pPr>
        <w:pStyle w:val="43"/>
        <w:spacing w:line="360" w:lineRule="auto"/>
      </w:pPr>
      <w:r>
        <w:t xml:space="preserve">8. Понятие о вертикальном сериале. Особенность подбора тем. Особая «генетическая» предрасположенность отдельных элементов реальности к отражению в вертикальном сериале. </w:t>
      </w:r>
    </w:p>
    <w:p>
      <w:pPr>
        <w:pStyle w:val="43"/>
        <w:spacing w:line="360" w:lineRule="auto"/>
      </w:pPr>
      <w:r>
        <w:t xml:space="preserve">9. Понятие о жанрах вертикального сериала.  Сеттинг вертикальных сериалов.        </w:t>
      </w:r>
    </w:p>
    <w:p>
      <w:pPr>
        <w:pStyle w:val="43"/>
        <w:spacing w:line="360" w:lineRule="auto"/>
      </w:pPr>
      <w:r>
        <w:t xml:space="preserve">10. Понятие об особенностях структуры, композиционных особенностях построения горизонтального сериала. </w:t>
      </w:r>
    </w:p>
    <w:p>
      <w:pPr>
        <w:pStyle w:val="43"/>
        <w:spacing w:line="360" w:lineRule="auto"/>
      </w:pPr>
      <w:r>
        <w:t xml:space="preserve">11. Понятие об отдельности каждой серии и ее роли в общей структуре горизонтального сериала. Двойственность композиции. </w:t>
      </w:r>
    </w:p>
    <w:p>
      <w:pPr>
        <w:pStyle w:val="43"/>
        <w:spacing w:line="360" w:lineRule="auto"/>
      </w:pPr>
      <w:r>
        <w:t xml:space="preserve">12. Понятие об оценке «длительности» замысла и написание первого варианта заявки. Обсуждения заявки. Оценка замысла. </w:t>
      </w:r>
    </w:p>
    <w:p>
      <w:pPr>
        <w:pStyle w:val="43"/>
        <w:spacing w:line="360" w:lineRule="auto"/>
      </w:pPr>
      <w:r>
        <w:t xml:space="preserve">13. Понятие о «генетической» предрасположенности многих элементов реальности к изложению в форме вертикального сериала. </w:t>
      </w:r>
    </w:p>
    <w:p>
      <w:pPr>
        <w:pStyle w:val="43"/>
        <w:spacing w:line="360" w:lineRule="auto"/>
      </w:pPr>
      <w:r>
        <w:t xml:space="preserve">14. Понятие о длительности серии в сериале. Соответствие метража серии материалу предложенному к изложению. Учет особенностей демонстрации сериала при написании серий. </w:t>
      </w:r>
    </w:p>
    <w:p>
      <w:pPr>
        <w:pStyle w:val="43"/>
        <w:spacing w:line="360" w:lineRule="auto"/>
      </w:pPr>
      <w:r>
        <w:t xml:space="preserve">15. Написание заявки на вертикальный сериал. Оценка заявки и замысла. Признаки горизонтального сериала. </w:t>
      </w:r>
    </w:p>
    <w:p>
      <w:pPr>
        <w:pStyle w:val="43"/>
        <w:spacing w:line="360" w:lineRule="auto"/>
      </w:pPr>
      <w:r>
        <w:t xml:space="preserve">16. Зависимость композиции построения серии в телесериале от безусловных внешних факторов. Прерывистость показа, длительность. </w:t>
      </w:r>
    </w:p>
    <w:p>
      <w:pPr>
        <w:pStyle w:val="43"/>
        <w:spacing w:line="360" w:lineRule="auto"/>
      </w:pPr>
      <w:r>
        <w:t xml:space="preserve">17. Драматургический разбор серии вертикального сериала. Признаки «вертикального» сериала </w:t>
      </w:r>
    </w:p>
    <w:p>
      <w:pPr>
        <w:pStyle w:val="43"/>
        <w:spacing w:line="360" w:lineRule="auto"/>
      </w:pPr>
      <w:r>
        <w:t xml:space="preserve">18. Роль горизонтальной сюжетной линии в вертикальном сериале. </w:t>
      </w:r>
    </w:p>
    <w:p>
      <w:pPr>
        <w:pStyle w:val="43"/>
        <w:spacing w:line="360" w:lineRule="auto"/>
      </w:pPr>
      <w:r>
        <w:t xml:space="preserve">19. Зависимость «веса» горизонтальной линии в вертикальном сериале от жанра сериала. </w:t>
      </w:r>
    </w:p>
    <w:p>
      <w:pPr>
        <w:pStyle w:val="43"/>
        <w:spacing w:line="360" w:lineRule="auto"/>
      </w:pPr>
      <w:r>
        <w:t xml:space="preserve">20. Зависимость сценарной записи сериала, драматургических приемов от времени планируемой демонстрации телесериала. </w:t>
      </w:r>
    </w:p>
    <w:p>
      <w:pPr>
        <w:pStyle w:val="43"/>
        <w:spacing w:line="360" w:lineRule="auto"/>
      </w:pPr>
      <w:r>
        <w:t xml:space="preserve">21. Зависимость крепости сюжетной конструкции от длительности сериала.  </w:t>
      </w:r>
    </w:p>
    <w:p>
      <w:pPr>
        <w:pStyle w:val="43"/>
        <w:spacing w:line="360" w:lineRule="auto"/>
      </w:pPr>
      <w:r>
        <w:t>22. Особенности выразительных средств, допустимых при написании сценария сериала.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 xml:space="preserve">Драматургическая роль детали в сериале. 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 xml:space="preserve">23. Драматическая коллизия, интрига, перипетия в сериале. </w:t>
      </w:r>
      <w:r>
        <w:rPr>
          <w:iCs/>
          <w:spacing w:val="-2"/>
        </w:rPr>
        <w:t>Механизмы усиления драматического напряжения.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 xml:space="preserve">24. Система персонажей  в сериале, </w:t>
      </w:r>
      <w:r>
        <w:t>создание характеров героев.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 xml:space="preserve">25. Принципы построения диалога в  сериале. </w:t>
      </w:r>
      <w:r>
        <w:rPr>
          <w:bCs/>
          <w:iCs/>
          <w:spacing w:val="-1"/>
        </w:rPr>
        <w:t>Выстраивание речевых характеристик персонажей.</w:t>
      </w:r>
      <w:r>
        <w:rPr>
          <w:rFonts w:eastAsia="Calibri"/>
        </w:rPr>
        <w:t xml:space="preserve"> </w:t>
      </w:r>
      <w:r>
        <w:rPr>
          <w:bCs/>
          <w:iCs/>
          <w:spacing w:val="-1"/>
        </w:rPr>
        <w:t>Передача интонаций и эмоций за счет ремарок внутри реплик</w:t>
      </w:r>
      <w:r>
        <w:rPr>
          <w:rFonts w:eastAsia="Calibri"/>
        </w:rPr>
        <w:t xml:space="preserve"> 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 xml:space="preserve">26. </w:t>
      </w:r>
      <w:r>
        <w:rPr>
          <w:bCs/>
          <w:iCs/>
          <w:spacing w:val="-1"/>
        </w:rPr>
        <w:t xml:space="preserve">Экранизация. Доказательство «киногеничности»  произведения.  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 xml:space="preserve">27. Художественное время как выразительное средство драматургии сериала. </w:t>
      </w:r>
    </w:p>
    <w:p>
      <w:pPr>
        <w:pStyle w:val="43"/>
        <w:spacing w:line="360" w:lineRule="auto"/>
      </w:pPr>
    </w:p>
    <w:p>
      <w:pPr>
        <w:pStyle w:val="43"/>
        <w:spacing w:line="360" w:lineRule="auto"/>
        <w:jc w:val="both"/>
        <w:rPr>
          <w:u w:val="single"/>
        </w:rPr>
      </w:pPr>
      <w:r>
        <w:rPr>
          <w:b/>
          <w:bCs/>
          <w:iCs/>
          <w:spacing w:val="-1"/>
          <w:u w:val="single"/>
        </w:rPr>
        <w:t>Примерные вопросы экзаменам: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>1. Художественный конфликт в драматургии сериала. Этапы развития конфликта.</w:t>
      </w:r>
    </w:p>
    <w:p>
      <w:pPr>
        <w:spacing w:line="360" w:lineRule="auto"/>
        <w:ind w:right="323"/>
        <w:rPr>
          <w:spacing w:val="8"/>
        </w:rPr>
      </w:pPr>
      <w:r>
        <w:rPr>
          <w:spacing w:val="8"/>
        </w:rPr>
        <w:t>2. Формирование сценарного  замысла, темы и идеи сериала. Франшиза сериала.</w:t>
      </w:r>
    </w:p>
    <w:p>
      <w:pPr>
        <w:spacing w:line="360" w:lineRule="auto"/>
        <w:ind w:right="323"/>
        <w:rPr>
          <w:spacing w:val="8"/>
        </w:rPr>
      </w:pPr>
      <w:r>
        <w:rPr>
          <w:bCs/>
          <w:iCs/>
          <w:spacing w:val="-1"/>
        </w:rPr>
        <w:t xml:space="preserve">Путь создания сценария: заявка, синопсис, тритмент, библия. 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>3. Драматическое действие в сериале. Виды драматического действия.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 xml:space="preserve">4. Драматическое событие в сериале. Виды драматических событий. 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 xml:space="preserve">5. Система построения сюжетных линий, типы композиционного построения сериала. </w:t>
      </w:r>
    </w:p>
    <w:p>
      <w:pPr>
        <w:pStyle w:val="43"/>
        <w:tabs>
          <w:tab w:val="right" w:leader="underscore" w:pos="8505"/>
        </w:tabs>
        <w:spacing w:line="360" w:lineRule="auto"/>
        <w:rPr>
          <w:b/>
          <w:bCs/>
          <w:iCs/>
          <w:spacing w:val="-1"/>
          <w:u w:val="single"/>
        </w:rPr>
      </w:pPr>
      <w:r>
        <w:rPr>
          <w:bCs/>
          <w:iCs/>
          <w:spacing w:val="-1"/>
        </w:rPr>
        <w:t>6.</w:t>
      </w:r>
      <w:r>
        <w:rPr>
          <w:b/>
          <w:bCs/>
          <w:iCs/>
          <w:spacing w:val="-1"/>
        </w:rPr>
        <w:t xml:space="preserve"> </w:t>
      </w:r>
      <w:r>
        <w:t xml:space="preserve">Понятие о горизонтальном сериале. Его особенности. Различие написания серий от способа демонстрации. </w:t>
      </w:r>
    </w:p>
    <w:p>
      <w:pPr>
        <w:pStyle w:val="43"/>
        <w:spacing w:line="360" w:lineRule="auto"/>
      </w:pPr>
      <w:r>
        <w:t xml:space="preserve">7. Понятие о жанрах горизонтального сериала. Особенности некоторых «длинных» жанров. «Мыльная опера», драмеди, ситком. </w:t>
      </w:r>
    </w:p>
    <w:p>
      <w:pPr>
        <w:pStyle w:val="43"/>
        <w:spacing w:line="360" w:lineRule="auto"/>
      </w:pPr>
      <w:r>
        <w:t xml:space="preserve">8. Понятие о вертикальном сериале. Особенность подбора тем. Особая «генетическая» предрасположенность отдельных элементов реальности к отражению в вертикальном сериале. </w:t>
      </w:r>
    </w:p>
    <w:p>
      <w:pPr>
        <w:pStyle w:val="43"/>
        <w:spacing w:line="360" w:lineRule="auto"/>
      </w:pPr>
      <w:r>
        <w:t xml:space="preserve">9. Понятие о жанрах вертикального сериала.  Сеттинг вертикальных сериалов.        </w:t>
      </w:r>
    </w:p>
    <w:p>
      <w:pPr>
        <w:pStyle w:val="43"/>
        <w:spacing w:line="360" w:lineRule="auto"/>
      </w:pPr>
      <w:r>
        <w:t xml:space="preserve">10. Понятие об особенностях структуры, композиционных особенностях построения горизонтального сериала. </w:t>
      </w:r>
    </w:p>
    <w:p>
      <w:pPr>
        <w:pStyle w:val="43"/>
        <w:spacing w:line="360" w:lineRule="auto"/>
      </w:pPr>
      <w:r>
        <w:t xml:space="preserve">11. Понятие об отдельности каждой серии и ее роли в общей структуре горизонтального сериала. Двойственность композиции. </w:t>
      </w:r>
    </w:p>
    <w:p>
      <w:pPr>
        <w:pStyle w:val="43"/>
        <w:spacing w:line="360" w:lineRule="auto"/>
      </w:pPr>
      <w:r>
        <w:t xml:space="preserve">12. Понятие об оценке «длительности» замысла и написание первого варианта заявки. Обсуждения заявки. Оценка замысла. </w:t>
      </w:r>
    </w:p>
    <w:p>
      <w:pPr>
        <w:pStyle w:val="43"/>
        <w:spacing w:line="360" w:lineRule="auto"/>
      </w:pPr>
      <w:r>
        <w:t xml:space="preserve">13. Понятие о «генетической» предрасположенности многих элементов реальности к изложению в форме вертикального сериала. </w:t>
      </w:r>
    </w:p>
    <w:p>
      <w:pPr>
        <w:pStyle w:val="43"/>
        <w:spacing w:line="360" w:lineRule="auto"/>
      </w:pPr>
      <w:r>
        <w:t xml:space="preserve">14. Понятие о длительности серии в сериале. Соответствие метража серии материалу предложенному к изложению. Учет особенностей демонстрации сериала при написании серий. </w:t>
      </w:r>
    </w:p>
    <w:p>
      <w:pPr>
        <w:pStyle w:val="43"/>
        <w:spacing w:line="360" w:lineRule="auto"/>
      </w:pPr>
      <w:r>
        <w:t xml:space="preserve">15. Написание заявки на вертикальный сериал. Оценка заявки и замысла. Признаки горизонтального сериала. </w:t>
      </w:r>
    </w:p>
    <w:p>
      <w:pPr>
        <w:pStyle w:val="43"/>
        <w:spacing w:line="360" w:lineRule="auto"/>
      </w:pPr>
      <w:r>
        <w:t xml:space="preserve">16. Зависимость композиции построения серии в телесериале от безусловных внешних факторов. Прерывистость показа, длительность. </w:t>
      </w:r>
    </w:p>
    <w:p>
      <w:pPr>
        <w:pStyle w:val="43"/>
        <w:spacing w:line="360" w:lineRule="auto"/>
      </w:pPr>
      <w:r>
        <w:t xml:space="preserve">17. Драматургический разбор серии вертикального сериала. Признаки «вертикального» сериала </w:t>
      </w:r>
    </w:p>
    <w:p>
      <w:pPr>
        <w:pStyle w:val="43"/>
        <w:spacing w:line="360" w:lineRule="auto"/>
      </w:pPr>
      <w:r>
        <w:t xml:space="preserve">18. Роль горизонтальной сюжетной линии в вертикальном сериале. </w:t>
      </w:r>
    </w:p>
    <w:p>
      <w:pPr>
        <w:pStyle w:val="43"/>
        <w:spacing w:line="360" w:lineRule="auto"/>
      </w:pPr>
      <w:r>
        <w:t xml:space="preserve">19. Зависимость «веса» горизонтальной линии в вертикальном сериале от жанра сериала. </w:t>
      </w:r>
    </w:p>
    <w:p>
      <w:pPr>
        <w:pStyle w:val="43"/>
        <w:spacing w:line="360" w:lineRule="auto"/>
      </w:pPr>
      <w:r>
        <w:t xml:space="preserve">20. Зависимость сценарной записи сериала, драматургических приемов от времени планируемой демонстрации телесериала. </w:t>
      </w:r>
    </w:p>
    <w:p>
      <w:pPr>
        <w:pStyle w:val="43"/>
        <w:spacing w:line="360" w:lineRule="auto"/>
      </w:pPr>
      <w:r>
        <w:t xml:space="preserve">21. Зависимость крепости сюжетной конструкции от длительности сериала.  </w:t>
      </w:r>
    </w:p>
    <w:p>
      <w:pPr>
        <w:pStyle w:val="43"/>
        <w:spacing w:line="360" w:lineRule="auto"/>
      </w:pPr>
      <w:r>
        <w:t>22. Особенности выразительных средств, допустимых при написании сценария сериала.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 xml:space="preserve">Драматургическая роль детали в сериале. 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 xml:space="preserve">23. Драматическая коллизия, интрига, перипетия в сериале. </w:t>
      </w:r>
      <w:r>
        <w:rPr>
          <w:iCs/>
          <w:spacing w:val="-2"/>
        </w:rPr>
        <w:t>Механизмы усиления драматического напряжения.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 xml:space="preserve">24. Система персонажей  в сериале, </w:t>
      </w:r>
      <w:r>
        <w:t>создание характеров героев.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 xml:space="preserve">25. Принципы построения диалога в  сериале. </w:t>
      </w:r>
      <w:r>
        <w:rPr>
          <w:bCs/>
          <w:iCs/>
          <w:spacing w:val="-1"/>
        </w:rPr>
        <w:t>Выстраивание речевых характеристик персонажей.</w:t>
      </w:r>
      <w:r>
        <w:rPr>
          <w:rFonts w:eastAsia="Calibri"/>
        </w:rPr>
        <w:t xml:space="preserve"> </w:t>
      </w:r>
      <w:r>
        <w:rPr>
          <w:bCs/>
          <w:iCs/>
          <w:spacing w:val="-1"/>
        </w:rPr>
        <w:t>Передача интонаций и эмоций за счет ремарок внутри реплик</w:t>
      </w:r>
      <w:r>
        <w:rPr>
          <w:rFonts w:eastAsia="Calibri"/>
        </w:rPr>
        <w:t xml:space="preserve"> 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 xml:space="preserve">26. </w:t>
      </w:r>
      <w:r>
        <w:rPr>
          <w:bCs/>
          <w:iCs/>
          <w:spacing w:val="-1"/>
        </w:rPr>
        <w:t xml:space="preserve">Экранизация. Доказательство «киногеничности»  произведения.  </w:t>
      </w:r>
    </w:p>
    <w:p>
      <w:pPr>
        <w:spacing w:line="360" w:lineRule="auto"/>
        <w:ind w:right="323"/>
        <w:rPr>
          <w:rFonts w:eastAsia="Calibri"/>
        </w:rPr>
      </w:pPr>
      <w:r>
        <w:rPr>
          <w:rFonts w:eastAsia="Calibri"/>
        </w:rPr>
        <w:t>27. Художественное время как выразительное средство драматургии сериала.</w:t>
      </w:r>
    </w:p>
    <w:p>
      <w:pPr>
        <w:tabs>
          <w:tab w:val="left" w:pos="900"/>
        </w:tabs>
        <w:jc w:val="both"/>
        <w:rPr>
          <w:i/>
          <w:color w:val="FF0000"/>
        </w:rPr>
      </w:pPr>
    </w:p>
    <w:p/>
    <w:p>
      <w:pPr>
        <w:jc w:val="both"/>
      </w:pPr>
      <w:bookmarkStart w:id="1" w:name="_GoBack"/>
      <w:bookmarkEnd w:id="1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  <w:font w:name="TimesNewRomanPSMT">
    <w:altName w:val="Times New Roman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multilevel"/>
    <w:tmpl w:val="000000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 w:tentative="0">
      <w:start w:val="2"/>
      <w:numFmt w:val="decimal"/>
      <w:lvlText w:val="%1.%2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1.%2.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1.%2.%3.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1.%2.%3.%4.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1.%2.%3.%4.%5.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1.%2.%3.%4.%5.%6.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00000009"/>
    <w:multiLevelType w:val="multilevel"/>
    <w:tmpl w:val="000000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eastAsia="Times New Roman" w:cs="Times New Roman"/>
        <w:b/>
        <w:sz w:val="28"/>
        <w:szCs w:val="28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>
    <w:nsid w:val="0000000B"/>
    <w:multiLevelType w:val="multilevel"/>
    <w:tmpl w:val="000000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rFonts w:ascii="Times New Roman" w:hAnsi="Times New Roman" w:eastAsia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76FC6BA9"/>
    <w:multiLevelType w:val="multilevel"/>
    <w:tmpl w:val="76FC6BA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2026A"/>
    <w:rsid w:val="00071625"/>
    <w:rsid w:val="000840CF"/>
    <w:rsid w:val="000940E6"/>
    <w:rsid w:val="00096BAD"/>
    <w:rsid w:val="00097843"/>
    <w:rsid w:val="000A1E37"/>
    <w:rsid w:val="000F62CD"/>
    <w:rsid w:val="00120380"/>
    <w:rsid w:val="00160204"/>
    <w:rsid w:val="0018455D"/>
    <w:rsid w:val="001A600D"/>
    <w:rsid w:val="001B5184"/>
    <w:rsid w:val="001C5C8D"/>
    <w:rsid w:val="001C74F1"/>
    <w:rsid w:val="001D1E64"/>
    <w:rsid w:val="001D58E0"/>
    <w:rsid w:val="00205586"/>
    <w:rsid w:val="00206241"/>
    <w:rsid w:val="00214F46"/>
    <w:rsid w:val="00267418"/>
    <w:rsid w:val="00287D8C"/>
    <w:rsid w:val="002A75E4"/>
    <w:rsid w:val="002B12E9"/>
    <w:rsid w:val="002B61E0"/>
    <w:rsid w:val="002B6303"/>
    <w:rsid w:val="002D07DD"/>
    <w:rsid w:val="00320ECD"/>
    <w:rsid w:val="00367A3B"/>
    <w:rsid w:val="003B3F6B"/>
    <w:rsid w:val="003D6E4C"/>
    <w:rsid w:val="004071E6"/>
    <w:rsid w:val="004166C6"/>
    <w:rsid w:val="00423CF3"/>
    <w:rsid w:val="0046111D"/>
    <w:rsid w:val="004851FA"/>
    <w:rsid w:val="004929A5"/>
    <w:rsid w:val="004A6C38"/>
    <w:rsid w:val="004B0856"/>
    <w:rsid w:val="004B383C"/>
    <w:rsid w:val="004D08E0"/>
    <w:rsid w:val="004D2CB1"/>
    <w:rsid w:val="004D4BCB"/>
    <w:rsid w:val="004E1C9E"/>
    <w:rsid w:val="00513532"/>
    <w:rsid w:val="00520353"/>
    <w:rsid w:val="005315C3"/>
    <w:rsid w:val="00581AE3"/>
    <w:rsid w:val="005A27F2"/>
    <w:rsid w:val="005B2A86"/>
    <w:rsid w:val="005C20BF"/>
    <w:rsid w:val="00645723"/>
    <w:rsid w:val="0065142A"/>
    <w:rsid w:val="006636CE"/>
    <w:rsid w:val="00683B49"/>
    <w:rsid w:val="00691854"/>
    <w:rsid w:val="0069338D"/>
    <w:rsid w:val="006B13C2"/>
    <w:rsid w:val="006E431C"/>
    <w:rsid w:val="00715964"/>
    <w:rsid w:val="00715C9C"/>
    <w:rsid w:val="007213C8"/>
    <w:rsid w:val="00736A1F"/>
    <w:rsid w:val="007548ED"/>
    <w:rsid w:val="00761DF0"/>
    <w:rsid w:val="00764D9D"/>
    <w:rsid w:val="00786DB7"/>
    <w:rsid w:val="007A4634"/>
    <w:rsid w:val="007A5432"/>
    <w:rsid w:val="007C6655"/>
    <w:rsid w:val="007D1FAA"/>
    <w:rsid w:val="00817AB5"/>
    <w:rsid w:val="008414BC"/>
    <w:rsid w:val="00874824"/>
    <w:rsid w:val="008840B5"/>
    <w:rsid w:val="00884991"/>
    <w:rsid w:val="008A2EB9"/>
    <w:rsid w:val="008D407A"/>
    <w:rsid w:val="009613E2"/>
    <w:rsid w:val="00966ED5"/>
    <w:rsid w:val="0097720C"/>
    <w:rsid w:val="00992D00"/>
    <w:rsid w:val="009A5703"/>
    <w:rsid w:val="009D0332"/>
    <w:rsid w:val="009D127A"/>
    <w:rsid w:val="00A373B9"/>
    <w:rsid w:val="00AD0C2B"/>
    <w:rsid w:val="00B12B95"/>
    <w:rsid w:val="00B605F7"/>
    <w:rsid w:val="00B64833"/>
    <w:rsid w:val="00B670B8"/>
    <w:rsid w:val="00B80BDD"/>
    <w:rsid w:val="00BC7966"/>
    <w:rsid w:val="00BE0318"/>
    <w:rsid w:val="00BE0BFD"/>
    <w:rsid w:val="00BE50F6"/>
    <w:rsid w:val="00C05343"/>
    <w:rsid w:val="00C07A63"/>
    <w:rsid w:val="00C55FC6"/>
    <w:rsid w:val="00C80C7A"/>
    <w:rsid w:val="00C9189B"/>
    <w:rsid w:val="00C91A5F"/>
    <w:rsid w:val="00CB0965"/>
    <w:rsid w:val="00CB1541"/>
    <w:rsid w:val="00D11D55"/>
    <w:rsid w:val="00D32C49"/>
    <w:rsid w:val="00D33FB3"/>
    <w:rsid w:val="00D420EC"/>
    <w:rsid w:val="00D549F6"/>
    <w:rsid w:val="00D83A23"/>
    <w:rsid w:val="00DD2334"/>
    <w:rsid w:val="00DD237B"/>
    <w:rsid w:val="00DE6010"/>
    <w:rsid w:val="00E76708"/>
    <w:rsid w:val="00ED42B6"/>
    <w:rsid w:val="00F12A01"/>
    <w:rsid w:val="00F14FCB"/>
    <w:rsid w:val="00F60042"/>
    <w:rsid w:val="00F8164E"/>
    <w:rsid w:val="00F9618F"/>
    <w:rsid w:val="00FA14D9"/>
    <w:rsid w:val="00FC168B"/>
    <w:rsid w:val="00FE1010"/>
    <w:rsid w:val="7CC0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qFormat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qFormat/>
    <w:uiPriority w:val="39"/>
    <w:pPr>
      <w:spacing w:after="100"/>
    </w:pPr>
  </w:style>
  <w:style w:type="paragraph" w:styleId="16">
    <w:name w:val="toc 3"/>
    <w:basedOn w:val="1"/>
    <w:next w:val="1"/>
    <w:unhideWhenUsed/>
    <w:qFormat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uiPriority w:val="0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qFormat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uiPriority w:val="0"/>
    <w:pPr>
      <w:ind w:left="142" w:right="4819"/>
      <w:jc w:val="center"/>
    </w:pPr>
  </w:style>
  <w:style w:type="table" w:styleId="23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веб) Знак"/>
    <w:link w:val="19"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uiPriority w:val="99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qFormat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qFormat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qFormat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0D2EC5-36C5-40C4-8F17-56EC49DBE4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5728</Words>
  <Characters>32656</Characters>
  <Lines>272</Lines>
  <Paragraphs>76</Paragraphs>
  <TotalTime>0</TotalTime>
  <ScaleCrop>false</ScaleCrop>
  <LinksUpToDate>false</LinksUpToDate>
  <CharactersWithSpaces>38308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2023-03-17T11:28:20Z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65016CC7D7C84FB38B05B786359299DB</vt:lpwstr>
  </property>
</Properties>
</file>